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D9A564" w14:textId="5308E52F" w:rsidR="004851BF" w:rsidRDefault="00BD7841">
      <w:pPr>
        <w:pStyle w:val="FicheTitre"/>
        <w:rPr>
          <w:rFonts w:cs="Arial Narrow"/>
          <w:b w:val="0"/>
          <w:bCs/>
          <w:spacing w:val="50"/>
          <w:szCs w:val="17"/>
        </w:rPr>
        <w:sectPr w:rsidR="004851BF">
          <w:footerReference w:type="default" r:id="rId8"/>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1AE0EBAF" wp14:editId="2970AC98">
                <wp:simplePos x="0" y="0"/>
                <wp:positionH relativeFrom="column">
                  <wp:posOffset>1998980</wp:posOffset>
                </wp:positionH>
                <wp:positionV relativeFrom="paragraph">
                  <wp:posOffset>-328295</wp:posOffset>
                </wp:positionV>
                <wp:extent cx="2190750" cy="457200"/>
                <wp:effectExtent l="3175" t="0" r="0" b="0"/>
                <wp:wrapNone/>
                <wp:docPr id="1896330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C2FC5F" w14:textId="77777777" w:rsidR="004851BF" w:rsidRDefault="00900950">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E0EBAF"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" stroked="f">
                <v:textbox>
                  <w:txbxContent>
                    <w:p w14:paraId="44C2FC5F" w14:textId="77777777" w:rsidR="004851BF" w:rsidRDefault="00900950">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41BE5F28" wp14:editId="494BE8CF">
            <wp:simplePos x="0" y="0"/>
            <wp:positionH relativeFrom="margin">
              <wp:posOffset>-628650</wp:posOffset>
            </wp:positionH>
            <wp:positionV relativeFrom="margin">
              <wp:posOffset>-796290</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4851BF" w14:paraId="45E9F8BC" w14:textId="77777777">
        <w:tc>
          <w:tcPr>
            <w:tcW w:w="9039" w:type="dxa"/>
            <w:shd w:val="clear" w:color="auto" w:fill="465F9D"/>
          </w:tcPr>
          <w:p w14:paraId="28AAC4EC" w14:textId="77777777" w:rsidR="004851BF" w:rsidRDefault="00900950">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 xml:space="preserve">MARCHES </w:t>
            </w:r>
            <w:r>
              <w:rPr>
                <w:rFonts w:ascii="Marianne" w:hAnsi="Marianne"/>
                <w:b w:val="0"/>
                <w:caps/>
                <w:color w:val="FFFFFF"/>
              </w:rPr>
              <w:t>PUBLICS</w:t>
            </w:r>
          </w:p>
          <w:p w14:paraId="3A51522C" w14:textId="77777777" w:rsidR="004851BF" w:rsidRDefault="00900950">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5CCA43EA" w14:textId="77777777" w:rsidR="004851BF" w:rsidRDefault="00900950">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569C515B" w14:textId="77777777" w:rsidR="004851BF" w:rsidRDefault="00900950">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3BF8149F" w14:textId="77777777" w:rsidR="004851BF" w:rsidRDefault="004851BF">
      <w:pPr>
        <w:jc w:val="both"/>
        <w:rPr>
          <w:rFonts w:ascii="Arial" w:hAnsi="Arial" w:cs="Arial"/>
        </w:rPr>
      </w:pPr>
    </w:p>
    <w:p w14:paraId="373BE6D0" w14:textId="77777777" w:rsidR="004851BF" w:rsidRDefault="00900950">
      <w:pPr>
        <w:pStyle w:val="Titre2"/>
        <w:jc w:val="both"/>
        <w:rPr>
          <w:rFonts w:ascii="Marianne" w:hAnsi="Marianne" w:cs="Arial"/>
          <w:b w:val="0"/>
          <w:i/>
          <w:sz w:val="18"/>
          <w:szCs w:val="18"/>
        </w:rPr>
      </w:pPr>
      <w:r>
        <w:rPr>
          <w:rFonts w:ascii="Marianne" w:hAnsi="Marianne" w:cs="Arial"/>
          <w:b w:val="0"/>
          <w:i/>
          <w:sz w:val="18"/>
          <w:szCs w:val="18"/>
        </w:rPr>
        <w:t xml:space="preserve">Le formulaire DC2 est un modèle de déclaration qui peut être utilisé par les candidats aux marchés publics (marchés ou accords-cadres) à l'appui de leur candidature (formulaire </w:t>
      </w:r>
      <w:r>
        <w:rPr>
          <w:rFonts w:ascii="Marianne" w:hAnsi="Marianne" w:cs="Arial"/>
          <w:b w:val="0"/>
          <w:i/>
          <w:sz w:val="18"/>
          <w:szCs w:val="18"/>
        </w:rPr>
        <w:t>DC1).</w:t>
      </w:r>
    </w:p>
    <w:p w14:paraId="1012853E" w14:textId="77777777" w:rsidR="004851BF" w:rsidRDefault="00900950">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318E6089" w14:textId="77777777" w:rsidR="004851BF" w:rsidRDefault="004851BF">
      <w:pPr>
        <w:rPr>
          <w:rFonts w:ascii="Marianne" w:hAnsi="Marianne"/>
        </w:rPr>
      </w:pPr>
    </w:p>
    <w:p w14:paraId="3E1A2669" w14:textId="77777777" w:rsidR="004851BF" w:rsidRDefault="00900950">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0C405E4B" w14:textId="77777777" w:rsidR="004851BF" w:rsidRDefault="004851BF">
      <w:pPr>
        <w:rPr>
          <w:rFonts w:ascii="Marianne" w:hAnsi="Marianne"/>
        </w:rPr>
      </w:pPr>
    </w:p>
    <w:p w14:paraId="1C6E160D" w14:textId="77777777" w:rsidR="004851BF" w:rsidRDefault="00900950">
      <w:pPr>
        <w:jc w:val="both"/>
        <w:rPr>
          <w:rFonts w:ascii="Marianne" w:hAnsi="Marianne" w:cs="Arial"/>
          <w:i/>
          <w:sz w:val="18"/>
          <w:szCs w:val="18"/>
        </w:rPr>
      </w:pPr>
      <w:r>
        <w:rPr>
          <w:rFonts w:ascii="Marianne" w:hAnsi="Marianne" w:cs="Arial"/>
          <w:i/>
          <w:sz w:val="18"/>
          <w:szCs w:val="18"/>
        </w:rPr>
        <w:t xml:space="preserve">En complément de sa lettre de candidature (formulaire DC1), le candidat </w:t>
      </w:r>
      <w:r>
        <w:rPr>
          <w:rFonts w:ascii="Marianne" w:hAnsi="Marianne" w:cs="Arial"/>
          <w:i/>
          <w:sz w:val="18"/>
          <w:szCs w:val="18"/>
        </w:rPr>
        <w:t>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w:t>
      </w:r>
      <w:r>
        <w:rPr>
          <w:rFonts w:ascii="Marianne" w:hAnsi="Marianne" w:cs="Arial"/>
          <w:i/>
          <w:sz w:val="18"/>
          <w:szCs w:val="18"/>
        </w:rPr>
        <w:t>ans les documents de la consultation.</w:t>
      </w:r>
    </w:p>
    <w:p w14:paraId="4650AA0B" w14:textId="77777777" w:rsidR="004851BF" w:rsidRDefault="004851BF">
      <w:pPr>
        <w:jc w:val="both"/>
        <w:rPr>
          <w:rFonts w:ascii="Marianne" w:hAnsi="Marianne" w:cs="Arial"/>
          <w:i/>
          <w:iCs/>
        </w:rPr>
      </w:pPr>
    </w:p>
    <w:p w14:paraId="1F98401D" w14:textId="77777777" w:rsidR="004851BF" w:rsidRDefault="00900950">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 xml:space="preserve">s de défense ou de sécurité (MDS) ainsi que les marchés </w:t>
      </w:r>
      <w:r>
        <w:rPr>
          <w:rFonts w:ascii="Marianne" w:hAnsi="Marianne" w:cs="Arial"/>
          <w:b w:val="0"/>
          <w:i/>
          <w:sz w:val="18"/>
          <w:szCs w:val="18"/>
        </w:rPr>
        <w:t>subséquents et les marchés spécifiques, indépendamment des techniques d’achats utilisées (accords-cadres s’exécutant par la conclusion de marchés subséquents ou par l’émission de bons de commande, concours, systèmes d’acquisition dynamiques, catalogues éle</w:t>
      </w:r>
      <w:r>
        <w:rPr>
          <w:rFonts w:ascii="Marianne" w:hAnsi="Marianne" w:cs="Arial"/>
          <w:b w:val="0"/>
          <w:i/>
          <w:sz w:val="18"/>
          <w:szCs w:val="18"/>
        </w:rPr>
        <w:t>ctroniques et enchères électroniques), qu’ils soient ou non soumis aux obligations relatives à la préparation et à la passation prévues par ce code. Dans tous ces cas, le présent formulaire type est utilisable.</w:t>
      </w:r>
    </w:p>
    <w:p w14:paraId="2EE06364" w14:textId="77777777" w:rsidR="004851BF" w:rsidRDefault="004851BF">
      <w:pPr>
        <w:jc w:val="both"/>
        <w:rPr>
          <w:rFonts w:ascii="Marianne" w:hAnsi="Marianne" w:cs="Arial"/>
          <w:i/>
          <w:sz w:val="18"/>
          <w:szCs w:val="18"/>
        </w:rPr>
      </w:pPr>
    </w:p>
    <w:p w14:paraId="7151B869" w14:textId="77777777" w:rsidR="004851BF" w:rsidRDefault="004851BF">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4851BF" w14:paraId="4B6BCEFF" w14:textId="77777777">
        <w:tc>
          <w:tcPr>
            <w:tcW w:w="9710" w:type="dxa"/>
            <w:shd w:val="clear" w:color="auto" w:fill="465F9D"/>
          </w:tcPr>
          <w:p w14:paraId="671C801D" w14:textId="77777777" w:rsidR="004851BF" w:rsidRDefault="00900950">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01F0ED26" w14:textId="77777777" w:rsidR="004851BF" w:rsidRDefault="00900950">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w:t>
      </w:r>
      <w:r>
        <w:rPr>
          <w:rFonts w:ascii="Marianne" w:hAnsi="Marianne" w:cs="Arial"/>
          <w:b w:val="0"/>
          <w:bCs w:val="0"/>
          <w:i/>
          <w:iCs/>
          <w:sz w:val="16"/>
          <w:szCs w:val="18"/>
        </w:rPr>
        <w:t xml:space="preserve">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12C67C7C" w14:textId="77777777" w:rsidR="004851BF" w:rsidRDefault="004851BF">
      <w:pPr>
        <w:rPr>
          <w:rFonts w:ascii="Marianne" w:hAnsi="Marianne" w:cs="Arial"/>
          <w:b/>
          <w:bCs/>
        </w:rPr>
      </w:pPr>
    </w:p>
    <w:p w14:paraId="23F5D6AE" w14:textId="77777777" w:rsidR="00900950" w:rsidRPr="00900950" w:rsidRDefault="00852A8D" w:rsidP="00852A8D">
      <w:pPr>
        <w:spacing w:before="120"/>
        <w:jc w:val="both"/>
        <w:rPr>
          <w:rFonts w:ascii="Arial" w:hAnsi="Arial" w:cs="Arial"/>
          <w:b/>
          <w:bCs/>
          <w:iCs/>
          <w:noProof/>
          <w:sz w:val="18"/>
          <w:szCs w:val="18"/>
          <w:u w:val="single"/>
        </w:rPr>
      </w:pPr>
      <w:r w:rsidRPr="00900950">
        <w:rPr>
          <w:rFonts w:ascii="Arial" w:hAnsi="Arial" w:cs="Arial"/>
          <w:b/>
          <w:bCs/>
          <w:iCs/>
          <w:noProof/>
          <w:sz w:val="18"/>
          <w:szCs w:val="18"/>
          <w:u w:val="single"/>
        </w:rPr>
        <w:t>Pouvoir adjudicateur :</w:t>
      </w:r>
    </w:p>
    <w:p w14:paraId="0E543F57" w14:textId="22E27EE6" w:rsidR="00852A8D" w:rsidRPr="00A41ECC" w:rsidRDefault="00852A8D" w:rsidP="00900950">
      <w:pPr>
        <w:spacing w:before="120"/>
        <w:jc w:val="both"/>
        <w:rPr>
          <w:rFonts w:ascii="Arial" w:hAnsi="Arial" w:cs="Arial"/>
          <w:noProof/>
          <w:sz w:val="18"/>
          <w:szCs w:val="18"/>
        </w:rPr>
      </w:pPr>
      <w:r w:rsidRPr="00A41ECC">
        <w:rPr>
          <w:rFonts w:ascii="Arial" w:hAnsi="Arial" w:cs="Arial"/>
          <w:b/>
          <w:sz w:val="18"/>
          <w:szCs w:val="18"/>
        </w:rPr>
        <w:t>Centre Hospitalier Universitaire de Reims,</w:t>
      </w:r>
      <w:r w:rsidRPr="00A41ECC">
        <w:rPr>
          <w:rFonts w:ascii="Arial" w:hAnsi="Arial" w:cs="Arial"/>
          <w:bCs/>
          <w:sz w:val="18"/>
          <w:szCs w:val="18"/>
        </w:rPr>
        <w:t xml:space="preserve"> en qualité d’établissement support du Groupement Hospitalier Universitaire de Champagne (GHUC)</w:t>
      </w:r>
      <w:r w:rsidR="00900950">
        <w:rPr>
          <w:rFonts w:ascii="Arial" w:hAnsi="Arial" w:cs="Arial"/>
          <w:bCs/>
          <w:sz w:val="18"/>
          <w:szCs w:val="18"/>
        </w:rPr>
        <w:t xml:space="preserve"> - </w:t>
      </w:r>
      <w:r w:rsidRPr="00A41ECC">
        <w:rPr>
          <w:rFonts w:ascii="Arial" w:hAnsi="Arial" w:cs="Arial"/>
          <w:noProof/>
          <w:sz w:val="18"/>
          <w:szCs w:val="18"/>
        </w:rPr>
        <w:t>45, rue Cognacq-Jay</w:t>
      </w:r>
      <w:r w:rsidR="00900950">
        <w:rPr>
          <w:rFonts w:ascii="Arial" w:hAnsi="Arial" w:cs="Arial"/>
          <w:noProof/>
          <w:sz w:val="18"/>
          <w:szCs w:val="18"/>
        </w:rPr>
        <w:t xml:space="preserve"> - </w:t>
      </w:r>
      <w:r w:rsidRPr="00A41ECC">
        <w:rPr>
          <w:rFonts w:ascii="Arial" w:hAnsi="Arial" w:cs="Arial"/>
          <w:noProof/>
          <w:sz w:val="18"/>
          <w:szCs w:val="18"/>
        </w:rPr>
        <w:t>51092 Reims Cedex</w:t>
      </w:r>
    </w:p>
    <w:p w14:paraId="19FFFF7A" w14:textId="5A1A9850" w:rsidR="00900950" w:rsidRPr="00900950" w:rsidRDefault="00852A8D" w:rsidP="00852A8D">
      <w:pPr>
        <w:spacing w:before="120"/>
        <w:jc w:val="both"/>
        <w:rPr>
          <w:rFonts w:ascii="Arial" w:hAnsi="Arial" w:cs="Arial"/>
          <w:b/>
          <w:bCs/>
          <w:iCs/>
          <w:noProof/>
          <w:sz w:val="18"/>
          <w:szCs w:val="18"/>
          <w:u w:val="single"/>
        </w:rPr>
      </w:pPr>
      <w:r w:rsidRPr="00900950">
        <w:rPr>
          <w:rFonts w:ascii="Arial" w:hAnsi="Arial" w:cs="Arial"/>
          <w:b/>
          <w:bCs/>
          <w:iCs/>
          <w:noProof/>
          <w:sz w:val="18"/>
          <w:szCs w:val="18"/>
          <w:u w:val="single"/>
        </w:rPr>
        <w:t xml:space="preserve">Etablissement </w:t>
      </w:r>
      <w:r w:rsidR="00900950">
        <w:rPr>
          <w:rFonts w:ascii="Arial" w:hAnsi="Arial" w:cs="Arial"/>
          <w:b/>
          <w:bCs/>
          <w:iCs/>
          <w:noProof/>
          <w:sz w:val="18"/>
          <w:szCs w:val="18"/>
          <w:u w:val="single"/>
        </w:rPr>
        <w:t xml:space="preserve">partie </w:t>
      </w:r>
      <w:r w:rsidRPr="00900950">
        <w:rPr>
          <w:rFonts w:ascii="Arial" w:hAnsi="Arial" w:cs="Arial"/>
          <w:b/>
          <w:bCs/>
          <w:iCs/>
          <w:noProof/>
          <w:sz w:val="18"/>
          <w:szCs w:val="18"/>
          <w:u w:val="single"/>
        </w:rPr>
        <w:t>bénéficiaire, maître d'ouvrage :</w:t>
      </w:r>
    </w:p>
    <w:p w14:paraId="460E5B63" w14:textId="33C5C872" w:rsidR="00852A8D" w:rsidRPr="00A41ECC" w:rsidRDefault="00852A8D" w:rsidP="00900950">
      <w:pPr>
        <w:spacing w:before="120"/>
        <w:jc w:val="both"/>
        <w:rPr>
          <w:rFonts w:ascii="Arial" w:hAnsi="Arial" w:cs="Arial"/>
          <w:noProof/>
          <w:sz w:val="18"/>
          <w:szCs w:val="18"/>
        </w:rPr>
      </w:pPr>
      <w:r w:rsidRPr="00A41ECC">
        <w:rPr>
          <w:rFonts w:ascii="Arial" w:hAnsi="Arial" w:cs="Arial"/>
          <w:b/>
          <w:sz w:val="18"/>
          <w:szCs w:val="18"/>
        </w:rPr>
        <w:t>Centre Hospitalier Auban-Moët d’Epernay</w:t>
      </w:r>
      <w:r w:rsidR="00900950">
        <w:rPr>
          <w:rFonts w:ascii="Arial" w:hAnsi="Arial" w:cs="Arial"/>
          <w:b/>
          <w:sz w:val="18"/>
          <w:szCs w:val="18"/>
        </w:rPr>
        <w:t xml:space="preserve"> - </w:t>
      </w:r>
      <w:r w:rsidRPr="00A41ECC">
        <w:rPr>
          <w:rFonts w:ascii="Arial" w:hAnsi="Arial" w:cs="Arial"/>
          <w:noProof/>
          <w:sz w:val="18"/>
          <w:szCs w:val="18"/>
        </w:rPr>
        <w:t>137, rue de l’hôpital</w:t>
      </w:r>
      <w:r w:rsidR="00900950">
        <w:rPr>
          <w:rFonts w:ascii="Arial" w:hAnsi="Arial" w:cs="Arial"/>
          <w:noProof/>
          <w:sz w:val="18"/>
          <w:szCs w:val="18"/>
        </w:rPr>
        <w:t xml:space="preserve"> - </w:t>
      </w:r>
      <w:r w:rsidRPr="00A41ECC">
        <w:rPr>
          <w:rFonts w:ascii="Arial" w:hAnsi="Arial" w:cs="Arial"/>
          <w:noProof/>
          <w:sz w:val="18"/>
          <w:szCs w:val="18"/>
        </w:rPr>
        <w:t>51025 E</w:t>
      </w:r>
      <w:r w:rsidR="00900950">
        <w:rPr>
          <w:rFonts w:ascii="Arial" w:hAnsi="Arial" w:cs="Arial"/>
          <w:noProof/>
          <w:sz w:val="18"/>
          <w:szCs w:val="18"/>
        </w:rPr>
        <w:t>pernay</w:t>
      </w:r>
    </w:p>
    <w:p w14:paraId="2FD4C9BF" w14:textId="77777777" w:rsidR="00852A8D" w:rsidRPr="00A41ECC" w:rsidRDefault="00852A8D" w:rsidP="00852A8D">
      <w:pPr>
        <w:pStyle w:val="En-tte"/>
        <w:tabs>
          <w:tab w:val="clear" w:pos="4536"/>
          <w:tab w:val="clear" w:pos="9072"/>
        </w:tabs>
        <w:rPr>
          <w:rFonts w:ascii="Arial" w:hAnsi="Arial" w:cs="Arial"/>
          <w:sz w:val="18"/>
          <w:szCs w:val="18"/>
        </w:rPr>
      </w:pPr>
    </w:p>
    <w:p w14:paraId="76E79B37" w14:textId="77777777" w:rsidR="004851BF" w:rsidRDefault="004851BF">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851BF" w14:paraId="138FA08E" w14:textId="77777777">
        <w:tc>
          <w:tcPr>
            <w:tcW w:w="9852" w:type="dxa"/>
            <w:shd w:val="clear" w:color="auto" w:fill="465F9D"/>
          </w:tcPr>
          <w:p w14:paraId="2E3A7462" w14:textId="77777777" w:rsidR="004851BF" w:rsidRDefault="00900950">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080F2FF8" w14:textId="77777777" w:rsidR="004851BF" w:rsidRDefault="00900950">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 xml:space="preserve">Reprendre le contenu de la mention figurant dans l’avis d’appel à la concurrence ou </w:t>
      </w:r>
      <w:r>
        <w:rPr>
          <w:rFonts w:ascii="Marianne" w:hAnsi="Marianne" w:cs="Arial"/>
          <w:bCs/>
          <w:i/>
          <w:iCs/>
          <w:sz w:val="16"/>
          <w:szCs w:val="16"/>
        </w:rPr>
        <w:t>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xml:space="preserve">; dans tous les cas, </w:t>
      </w:r>
      <w:r>
        <w:rPr>
          <w:rFonts w:ascii="Marianne" w:hAnsi="Marianne" w:cs="Arial"/>
          <w:bCs/>
          <w:i/>
          <w:iCs/>
          <w:sz w:val="16"/>
          <w:szCs w:val="16"/>
        </w:rPr>
        <w:t>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6FD650CD" w14:textId="77777777" w:rsidR="00852A8D" w:rsidRPr="00900950" w:rsidRDefault="00852A8D" w:rsidP="00900950">
      <w:pPr>
        <w:pStyle w:val="fcase1ertab"/>
        <w:tabs>
          <w:tab w:val="clear" w:pos="426"/>
          <w:tab w:val="left" w:pos="0"/>
        </w:tabs>
        <w:spacing w:before="120"/>
        <w:ind w:left="0" w:firstLine="0"/>
        <w:rPr>
          <w:rFonts w:ascii="Marianne" w:hAnsi="Marianne" w:cs="Arial"/>
          <w:i/>
          <w:sz w:val="16"/>
          <w:szCs w:val="16"/>
        </w:rPr>
      </w:pPr>
    </w:p>
    <w:p w14:paraId="3B87124B" w14:textId="30963C0C" w:rsidR="00852A8D" w:rsidRPr="00852A8D" w:rsidRDefault="00852A8D" w:rsidP="00852A8D">
      <w:pPr>
        <w:rPr>
          <w:rFonts w:ascii="Arial" w:hAnsi="Arial" w:cs="Arial"/>
          <w:b/>
          <w:bCs/>
          <w:sz w:val="18"/>
          <w:szCs w:val="18"/>
        </w:rPr>
      </w:pPr>
      <w:r w:rsidRPr="00852A8D">
        <w:rPr>
          <w:rFonts w:ascii="Arial" w:hAnsi="Arial" w:cs="Arial"/>
          <w:b/>
          <w:bCs/>
          <w:sz w:val="18"/>
          <w:szCs w:val="18"/>
        </w:rPr>
        <w:t>Marché de contrôle technique relatif à la Reconstruction du Centre Hospitalier Auban-Moët d’Epernay</w:t>
      </w:r>
    </w:p>
    <w:p w14:paraId="49B00267" w14:textId="77777777" w:rsidR="004851BF" w:rsidRDefault="004851BF">
      <w:pPr>
        <w:pStyle w:val="fcase1ertab"/>
        <w:tabs>
          <w:tab w:val="clear" w:pos="426"/>
          <w:tab w:val="left" w:pos="0"/>
        </w:tabs>
        <w:spacing w:before="120"/>
        <w:ind w:left="0" w:firstLine="0"/>
        <w:rPr>
          <w:rFonts w:ascii="Marianne" w:hAnsi="Marianne" w:cs="Arial"/>
          <w:i/>
          <w:sz w:val="16"/>
          <w:szCs w:val="16"/>
        </w:rPr>
      </w:pPr>
    </w:p>
    <w:p w14:paraId="005903F0" w14:textId="77777777" w:rsidR="004851BF" w:rsidRDefault="004851BF">
      <w:pPr>
        <w:pStyle w:val="fcase1ertab"/>
        <w:tabs>
          <w:tab w:val="clear" w:pos="426"/>
          <w:tab w:val="left" w:pos="0"/>
        </w:tabs>
        <w:spacing w:before="120"/>
        <w:ind w:left="0" w:firstLine="0"/>
        <w:rPr>
          <w:rFonts w:ascii="Marianne" w:hAnsi="Marianne" w:cs="Arial"/>
          <w:i/>
          <w:sz w:val="16"/>
          <w:szCs w:val="16"/>
        </w:rPr>
      </w:pPr>
    </w:p>
    <w:p w14:paraId="305EFF26" w14:textId="77777777" w:rsidR="004851BF" w:rsidRDefault="004851BF">
      <w:pPr>
        <w:pStyle w:val="fcase1ertab"/>
        <w:tabs>
          <w:tab w:val="clear" w:pos="426"/>
          <w:tab w:val="left" w:pos="0"/>
        </w:tabs>
        <w:spacing w:before="120"/>
        <w:ind w:left="0" w:firstLine="0"/>
        <w:rPr>
          <w:rFonts w:ascii="Marianne" w:hAnsi="Marianne" w:cs="Arial"/>
          <w:bCs/>
          <w:sz w:val="16"/>
          <w:szCs w:val="16"/>
        </w:rPr>
      </w:pPr>
    </w:p>
    <w:p w14:paraId="0083074F" w14:textId="77777777" w:rsidR="00900950" w:rsidRDefault="00900950">
      <w:r>
        <w:br w:type="page"/>
      </w:r>
      <w:bookmarkStart w:id="0" w:name="_GoBack"/>
      <w:bookmarkEnd w:id="0"/>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851BF" w14:paraId="0BB14BE8" w14:textId="77777777">
        <w:tc>
          <w:tcPr>
            <w:tcW w:w="9852" w:type="dxa"/>
            <w:shd w:val="clear" w:color="auto" w:fill="465F9D"/>
          </w:tcPr>
          <w:p w14:paraId="476F1624" w14:textId="67F36BFF" w:rsidR="004851BF" w:rsidRDefault="00900950">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2BB9BB2E" w14:textId="77777777" w:rsidR="004851BF" w:rsidRDefault="004851BF">
      <w:pPr>
        <w:pStyle w:val="Titre9"/>
        <w:numPr>
          <w:ilvl w:val="0"/>
          <w:numId w:val="0"/>
        </w:numPr>
        <w:rPr>
          <w:rFonts w:ascii="Marianne" w:hAnsi="Marianne"/>
          <w:i w:val="0"/>
          <w:sz w:val="20"/>
        </w:rPr>
      </w:pPr>
    </w:p>
    <w:p w14:paraId="0F4E9A85" w14:textId="77777777" w:rsidR="004851BF" w:rsidRDefault="00900950">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58AACBE" w14:textId="77777777" w:rsidR="004851BF" w:rsidRDefault="004851BF">
      <w:pPr>
        <w:pStyle w:val="Titre9"/>
        <w:tabs>
          <w:tab w:val="num" w:pos="0"/>
        </w:tabs>
        <w:ind w:left="0"/>
        <w:jc w:val="both"/>
        <w:rPr>
          <w:rFonts w:ascii="Marianne" w:hAnsi="Marianne"/>
          <w:i w:val="0"/>
          <w:iCs w:val="0"/>
          <w:sz w:val="20"/>
          <w:szCs w:val="20"/>
        </w:rPr>
      </w:pPr>
    </w:p>
    <w:p w14:paraId="4411D95A" w14:textId="77777777" w:rsidR="004851BF" w:rsidRDefault="00900950">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w:t>
      </w:r>
      <w:r>
        <w:rPr>
          <w:rFonts w:ascii="Marianne" w:hAnsi="Marianne"/>
          <w:i w:val="0"/>
          <w:sz w:val="20"/>
          <w:szCs w:val="20"/>
        </w:rPr>
        <w:t xml:space="preserve">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w:t>
      </w:r>
      <w:r>
        <w:rPr>
          <w:rFonts w:ascii="Marianne" w:hAnsi="Marianne"/>
          <w:i w:val="0"/>
          <w:sz w:val="20"/>
          <w:szCs w:val="20"/>
        </w:rPr>
        <w:t>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7BCC33D9" w14:textId="77777777" w:rsidR="004851BF" w:rsidRDefault="004851BF">
      <w:pPr>
        <w:jc w:val="both"/>
        <w:rPr>
          <w:rFonts w:ascii="Marianne" w:hAnsi="Marianne" w:cs="Arial"/>
          <w:b/>
          <w:bCs/>
        </w:rPr>
      </w:pPr>
    </w:p>
    <w:p w14:paraId="63EE0A16" w14:textId="77777777" w:rsidR="004851BF" w:rsidRDefault="00900950">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3E05CA61" w14:textId="77777777" w:rsidR="004851BF" w:rsidRDefault="004851BF">
      <w:pPr>
        <w:rPr>
          <w:rFonts w:ascii="Marianne" w:hAnsi="Marianne"/>
        </w:rPr>
      </w:pPr>
    </w:p>
    <w:p w14:paraId="7F31C3A6" w14:textId="77777777" w:rsidR="004851BF" w:rsidRDefault="004851BF">
      <w:pPr>
        <w:rPr>
          <w:rFonts w:ascii="Marianne" w:hAnsi="Marianne"/>
        </w:rPr>
      </w:pPr>
    </w:p>
    <w:p w14:paraId="332BC465" w14:textId="77777777" w:rsidR="004851BF" w:rsidRDefault="00900950">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311A31BB" w14:textId="77777777" w:rsidR="004851BF" w:rsidRDefault="004851BF">
      <w:pPr>
        <w:rPr>
          <w:rFonts w:ascii="Marianne" w:hAnsi="Marianne"/>
        </w:rPr>
      </w:pPr>
    </w:p>
    <w:p w14:paraId="54F2A102" w14:textId="77777777" w:rsidR="004851BF" w:rsidRDefault="004851BF">
      <w:pPr>
        <w:rPr>
          <w:rFonts w:ascii="Marianne" w:hAnsi="Marianne"/>
        </w:rPr>
      </w:pPr>
    </w:p>
    <w:p w14:paraId="7B17ADE7" w14:textId="77777777" w:rsidR="004851BF" w:rsidRDefault="00900950">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56777180" w14:textId="77777777" w:rsidR="004851BF" w:rsidRDefault="004851BF">
      <w:pPr>
        <w:rPr>
          <w:rFonts w:ascii="Marianne" w:hAnsi="Marianne"/>
        </w:rPr>
      </w:pPr>
    </w:p>
    <w:p w14:paraId="3F4A1BA2" w14:textId="77777777" w:rsidR="004851BF" w:rsidRDefault="004851BF">
      <w:pPr>
        <w:rPr>
          <w:rFonts w:ascii="Marianne" w:hAnsi="Marianne"/>
        </w:rPr>
      </w:pPr>
    </w:p>
    <w:p w14:paraId="1912F16B" w14:textId="77777777" w:rsidR="004851BF" w:rsidRDefault="00900950">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06C44800" w14:textId="77777777" w:rsidR="004851BF" w:rsidRDefault="004851BF">
      <w:pPr>
        <w:rPr>
          <w:rFonts w:ascii="Marianne" w:hAnsi="Marianne"/>
        </w:rPr>
      </w:pPr>
    </w:p>
    <w:p w14:paraId="330AEF55" w14:textId="77777777" w:rsidR="004851BF" w:rsidRDefault="004851BF">
      <w:pPr>
        <w:rPr>
          <w:rFonts w:ascii="Marianne" w:hAnsi="Marianne"/>
        </w:rPr>
      </w:pPr>
    </w:p>
    <w:p w14:paraId="458C66B9" w14:textId="77777777" w:rsidR="004851BF" w:rsidRDefault="00900950">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364D8EB1" w14:textId="77777777" w:rsidR="004851BF" w:rsidRDefault="004851BF">
      <w:pPr>
        <w:rPr>
          <w:rFonts w:ascii="Marianne" w:hAnsi="Marianne"/>
        </w:rPr>
      </w:pPr>
    </w:p>
    <w:p w14:paraId="5867DAB7" w14:textId="77777777" w:rsidR="004851BF" w:rsidRDefault="004851BF">
      <w:pPr>
        <w:rPr>
          <w:rFonts w:ascii="Marianne" w:hAnsi="Marianne"/>
        </w:rPr>
      </w:pPr>
    </w:p>
    <w:p w14:paraId="233E8416" w14:textId="77777777" w:rsidR="004851BF" w:rsidRDefault="00900950">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305DFF28" w14:textId="77777777" w:rsidR="004851BF" w:rsidRDefault="004851BF">
      <w:pPr>
        <w:jc w:val="both"/>
        <w:rPr>
          <w:rFonts w:ascii="Marianne" w:hAnsi="Marianne" w:cs="Arial"/>
          <w:b/>
          <w:bCs/>
        </w:rPr>
      </w:pPr>
    </w:p>
    <w:p w14:paraId="21128018" w14:textId="77777777" w:rsidR="004851BF" w:rsidRDefault="004851BF">
      <w:pPr>
        <w:jc w:val="both"/>
        <w:rPr>
          <w:rFonts w:ascii="Marianne" w:hAnsi="Marianne" w:cs="Arial"/>
          <w:b/>
          <w:bCs/>
        </w:rPr>
      </w:pPr>
    </w:p>
    <w:p w14:paraId="5DC8D509" w14:textId="77777777" w:rsidR="004851BF" w:rsidRDefault="00900950">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Le candidat est-il une micro, une petite ou une moyenne entreprise (entreprises qui occupent moin</w:t>
      </w:r>
      <w:r>
        <w:rPr>
          <w:rFonts w:ascii="Marianne" w:hAnsi="Marianne" w:cs="Arial"/>
        </w:rPr>
        <w:t xml:space="preserve">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7CA19C92" w14:textId="77777777" w:rsidR="004851BF" w:rsidRDefault="004851BF">
      <w:pPr>
        <w:jc w:val="both"/>
        <w:rPr>
          <w:rFonts w:ascii="Marianne" w:hAnsi="Marianne" w:cs="Arial"/>
        </w:rPr>
      </w:pPr>
    </w:p>
    <w:p w14:paraId="5F00993A" w14:textId="77777777" w:rsidR="004851BF" w:rsidRDefault="00900950">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35034094" w14:textId="77777777" w:rsidR="004851BF" w:rsidRDefault="004851BF">
      <w:pPr>
        <w:ind w:left="567"/>
        <w:jc w:val="both"/>
        <w:rPr>
          <w:rFonts w:ascii="Marianne" w:hAnsi="Marianne" w:cs="Arial"/>
        </w:rPr>
      </w:pPr>
    </w:p>
    <w:p w14:paraId="58D146EE" w14:textId="77777777" w:rsidR="004851BF" w:rsidRDefault="00900950">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6F9AF824" w14:textId="77777777" w:rsidR="004851BF" w:rsidRDefault="004851BF">
      <w:pPr>
        <w:ind w:left="567"/>
        <w:jc w:val="both"/>
        <w:rPr>
          <w:rFonts w:ascii="Marianne" w:hAnsi="Marianne" w:cs="Arial"/>
          <w:bCs/>
          <w:sz w:val="22"/>
        </w:rPr>
      </w:pPr>
    </w:p>
    <w:p w14:paraId="272E7B8F" w14:textId="77777777" w:rsidR="004851BF" w:rsidRDefault="00900950">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3D46E7CE" w14:textId="77777777" w:rsidR="004851BF" w:rsidRDefault="00900950">
      <w:pPr>
        <w:spacing w:before="120"/>
        <w:jc w:val="both"/>
        <w:rPr>
          <w:rFonts w:ascii="Marianne" w:hAnsi="Marianne" w:cs="Arial"/>
          <w:i/>
          <w:iCs/>
          <w:szCs w:val="18"/>
        </w:rPr>
      </w:pPr>
      <w:r>
        <w:rPr>
          <w:rFonts w:ascii="Marianne" w:hAnsi="Marianne" w:cs="Arial"/>
          <w:i/>
          <w:iCs/>
          <w:szCs w:val="18"/>
        </w:rPr>
        <w:t>Le candidat individuel ou le membre du groupement répondant à l’une</w:t>
      </w:r>
      <w:r>
        <w:rPr>
          <w:rFonts w:ascii="Marianne" w:hAnsi="Marianne" w:cs="Arial"/>
          <w:i/>
          <w:iCs/>
          <w:szCs w:val="18"/>
        </w:rPr>
        <w:t xml:space="preserv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w:t>
      </w:r>
      <w:r>
        <w:rPr>
          <w:rFonts w:ascii="Marianne" w:hAnsi="Marianne" w:cs="Arial"/>
          <w:i/>
          <w:iCs/>
          <w:szCs w:val="18"/>
        </w:rPr>
        <w:t>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w:t>
      </w:r>
      <w:r>
        <w:rPr>
          <w:rFonts w:ascii="Marianne" w:hAnsi="Marianne" w:cs="Arial"/>
          <w:i/>
          <w:iCs/>
          <w:szCs w:val="18"/>
        </w:rPr>
        <w:t xml:space="preserve">a case correspondant à sa situation. </w:t>
      </w:r>
    </w:p>
    <w:p w14:paraId="64378EEB" w14:textId="77777777" w:rsidR="004851BF" w:rsidRDefault="00900950">
      <w:pPr>
        <w:spacing w:before="120"/>
        <w:jc w:val="both"/>
        <w:rPr>
          <w:rFonts w:ascii="Marianne" w:hAnsi="Marianne" w:cs="Arial"/>
          <w:i/>
          <w:iCs/>
          <w:szCs w:val="18"/>
        </w:rPr>
      </w:pPr>
      <w:r>
        <w:rPr>
          <w:rFonts w:ascii="Marianne" w:hAnsi="Marianne" w:cs="Arial"/>
          <w:i/>
          <w:iCs/>
          <w:szCs w:val="18"/>
        </w:rPr>
        <w:t>Le candidat individuel ou le membre du groupement peut communiquer, dans la troisième colonne, l’adresse internet sur laquelle est disponible la preuve qu’il remplit les conditions propres au marché réservé pour lequel</w:t>
      </w:r>
      <w:r>
        <w:rPr>
          <w:rFonts w:ascii="Marianne" w:hAnsi="Marianne" w:cs="Arial"/>
          <w:i/>
          <w:iCs/>
          <w:szCs w:val="18"/>
        </w:rPr>
        <w:t xml:space="preserve"> il candidate ainsi que les renseignements nécessaires pour y accéder. </w:t>
      </w:r>
      <w:r>
        <w:rPr>
          <w:rFonts w:ascii="Marianne" w:hAnsi="Marianne"/>
          <w:i/>
          <w:iCs/>
        </w:rPr>
        <w:t>Dans le cas où les informations nécessaires à la consultation par l’acheteur ne sont pas fournies, et si les documents de preuve ne sont pas joints à la candidature, l’acheteur sollicit</w:t>
      </w:r>
      <w:r>
        <w:rPr>
          <w:rFonts w:ascii="Marianne" w:hAnsi="Marianne"/>
          <w:i/>
          <w:iCs/>
        </w:rPr>
        <w:t xml:space="preserve">era leur production au moment de la vérification des conditions de candidature. </w:t>
      </w:r>
      <w:r>
        <w:rPr>
          <w:rFonts w:ascii="Marianne" w:hAnsi="Marianne" w:cs="Arial"/>
          <w:i/>
          <w:iCs/>
          <w:szCs w:val="18"/>
        </w:rPr>
        <w:t>Cette vérification sera à effectuer au plus tard avant l’attribution, sauf en cas de procédure restreinte avec limitation du nombre de candidats admis à participer à la procédu</w:t>
      </w:r>
      <w:r>
        <w:rPr>
          <w:rFonts w:ascii="Marianne" w:hAnsi="Marianne" w:cs="Arial"/>
          <w:i/>
          <w:iCs/>
          <w:szCs w:val="18"/>
        </w:rPr>
        <w:t xml:space="preserve">re.  Le détail des preuves nécessaires pour permettre cette vérification figure dans la notice explicative du DC2. </w:t>
      </w:r>
    </w:p>
    <w:p w14:paraId="4272B958" w14:textId="77777777" w:rsidR="004851BF" w:rsidRDefault="00900950">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w:t>
      </w:r>
      <w:r>
        <w:rPr>
          <w:rFonts w:ascii="Marianne" w:hAnsi="Marianne" w:cs="Arial"/>
          <w:i/>
          <w:iCs/>
          <w:szCs w:val="18"/>
        </w:rPr>
        <w:t xml:space="preserv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463D34FE" w14:textId="77777777" w:rsidR="004851BF" w:rsidRDefault="004851BF">
      <w:pPr>
        <w:spacing w:before="120"/>
        <w:jc w:val="both"/>
        <w:rPr>
          <w:rFonts w:ascii="Marianne" w:hAnsi="Marianne" w:cs="Arial"/>
          <w:sz w:val="22"/>
        </w:rPr>
      </w:pPr>
    </w:p>
    <w:p w14:paraId="3526CDD0" w14:textId="77777777" w:rsidR="004851BF" w:rsidRDefault="004851BF">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4851BF" w14:paraId="118CE1E7" w14:textId="77777777">
        <w:trPr>
          <w:trHeight w:val="540"/>
          <w:jc w:val="center"/>
        </w:trPr>
        <w:tc>
          <w:tcPr>
            <w:tcW w:w="1986" w:type="dxa"/>
            <w:shd w:val="clear" w:color="auto" w:fill="CCFFFF"/>
            <w:vAlign w:val="center"/>
          </w:tcPr>
          <w:p w14:paraId="2CB280BA" w14:textId="77777777" w:rsidR="004851BF" w:rsidRDefault="00900950">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57012314" w14:textId="77777777" w:rsidR="004851BF" w:rsidRDefault="00900950">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1ABA95B" w14:textId="77777777" w:rsidR="004851BF" w:rsidRDefault="00900950">
            <w:pPr>
              <w:spacing w:beforeLines="40" w:before="96" w:afterLines="40" w:after="96"/>
              <w:rPr>
                <w:rFonts w:ascii="Marianne" w:hAnsi="Marianne" w:cs="Arial"/>
                <w:b/>
              </w:rPr>
            </w:pPr>
            <w:r>
              <w:rPr>
                <w:rFonts w:ascii="Marianne" w:hAnsi="Marianne" w:cs="Arial"/>
                <w:b/>
              </w:rPr>
              <w:t xml:space="preserve">Eléments permettant la vérification des conditions propres à </w:t>
            </w:r>
            <w:r>
              <w:rPr>
                <w:rFonts w:ascii="Marianne" w:hAnsi="Marianne" w:cs="Arial"/>
                <w:b/>
              </w:rPr>
              <w:t>chaque marché réservé</w:t>
            </w:r>
          </w:p>
        </w:tc>
      </w:tr>
      <w:tr w:rsidR="004851BF" w14:paraId="083D5506" w14:textId="77777777">
        <w:trPr>
          <w:trHeight w:val="2218"/>
          <w:jc w:val="center"/>
        </w:trPr>
        <w:tc>
          <w:tcPr>
            <w:tcW w:w="1986" w:type="dxa"/>
            <w:vMerge w:val="restart"/>
            <w:shd w:val="clear" w:color="auto" w:fill="auto"/>
            <w:vAlign w:val="center"/>
          </w:tcPr>
          <w:p w14:paraId="64C30639" w14:textId="77777777" w:rsidR="004851BF" w:rsidRDefault="00900950">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8D2B876" w14:textId="77777777" w:rsidR="004851BF" w:rsidRDefault="00900950">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w:t>
              </w:r>
              <w:r>
                <w:rPr>
                  <w:rStyle w:val="Lienhypertexte"/>
                  <w:rFonts w:ascii="Marianne" w:hAnsi="Marianne" w:cs="Arial"/>
                  <w:sz w:val="16"/>
                  <w:szCs w:val="16"/>
                </w:rPr>
                <w:t>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36FB5518" w14:textId="77777777" w:rsidR="004851BF" w:rsidRDefault="0090095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2FC4578" w14:textId="77777777" w:rsidR="004851BF" w:rsidRDefault="0090095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301FEF0" w14:textId="77777777" w:rsidR="004851BF" w:rsidRDefault="004851BF">
            <w:pPr>
              <w:spacing w:beforeLines="40" w:before="96" w:afterLines="40" w:after="96"/>
              <w:ind w:left="170" w:right="170"/>
              <w:jc w:val="both"/>
              <w:rPr>
                <w:rFonts w:ascii="Marianne" w:hAnsi="Marianne" w:cs="Arial"/>
                <w:sz w:val="12"/>
                <w:szCs w:val="16"/>
              </w:rPr>
            </w:pPr>
          </w:p>
          <w:p w14:paraId="7E9DF7B4" w14:textId="77777777" w:rsidR="004851BF" w:rsidRDefault="004851BF">
            <w:pPr>
              <w:spacing w:beforeLines="40" w:before="96" w:afterLines="40" w:after="96"/>
              <w:ind w:left="170" w:right="170"/>
              <w:jc w:val="both"/>
              <w:rPr>
                <w:rFonts w:ascii="Marianne" w:hAnsi="Marianne" w:cs="Arial"/>
                <w:sz w:val="12"/>
                <w:szCs w:val="16"/>
              </w:rPr>
            </w:pPr>
          </w:p>
          <w:p w14:paraId="0D34AF47" w14:textId="77777777" w:rsidR="004851BF" w:rsidRDefault="004851BF">
            <w:pPr>
              <w:spacing w:beforeLines="40" w:before="96" w:afterLines="40" w:after="96"/>
              <w:ind w:left="170" w:right="170"/>
              <w:jc w:val="both"/>
              <w:rPr>
                <w:rFonts w:ascii="Marianne" w:hAnsi="Marianne" w:cs="Arial"/>
                <w:sz w:val="12"/>
                <w:szCs w:val="16"/>
              </w:rPr>
            </w:pPr>
          </w:p>
          <w:p w14:paraId="3934FD27" w14:textId="77777777" w:rsidR="004851BF" w:rsidRDefault="0090095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0E08A26" w14:textId="77777777" w:rsidR="004851BF" w:rsidRDefault="004851BF">
            <w:pPr>
              <w:spacing w:beforeLines="40" w:before="96" w:afterLines="40" w:after="96"/>
              <w:ind w:right="170"/>
              <w:rPr>
                <w:rFonts w:ascii="Marianne" w:hAnsi="Marianne" w:cs="Arial"/>
                <w:sz w:val="12"/>
                <w:szCs w:val="16"/>
              </w:rPr>
            </w:pPr>
          </w:p>
          <w:p w14:paraId="0120AA80" w14:textId="77777777" w:rsidR="004851BF" w:rsidRDefault="004851BF">
            <w:pPr>
              <w:spacing w:beforeLines="40" w:before="96" w:afterLines="40" w:after="96"/>
              <w:ind w:right="170"/>
              <w:rPr>
                <w:rFonts w:ascii="Marianne" w:hAnsi="Marianne" w:cs="Arial"/>
                <w:sz w:val="12"/>
                <w:szCs w:val="16"/>
              </w:rPr>
            </w:pPr>
          </w:p>
          <w:p w14:paraId="5D39AA0B" w14:textId="77777777" w:rsidR="004851BF" w:rsidRDefault="004851BF">
            <w:pPr>
              <w:spacing w:beforeLines="40" w:before="96" w:afterLines="40" w:after="96"/>
              <w:ind w:right="170"/>
              <w:rPr>
                <w:rFonts w:ascii="Marianne" w:hAnsi="Marianne" w:cs="Arial"/>
                <w:sz w:val="12"/>
                <w:szCs w:val="16"/>
              </w:rPr>
            </w:pPr>
          </w:p>
        </w:tc>
      </w:tr>
      <w:tr w:rsidR="004851BF" w14:paraId="3E3BB42F" w14:textId="77777777">
        <w:trPr>
          <w:trHeight w:val="3555"/>
          <w:jc w:val="center"/>
        </w:trPr>
        <w:tc>
          <w:tcPr>
            <w:tcW w:w="1986" w:type="dxa"/>
            <w:vMerge/>
            <w:shd w:val="clear" w:color="auto" w:fill="auto"/>
            <w:vAlign w:val="center"/>
          </w:tcPr>
          <w:p w14:paraId="33F36AC6" w14:textId="77777777" w:rsidR="004851BF" w:rsidRDefault="004851BF">
            <w:pPr>
              <w:spacing w:beforeLines="40" w:before="96" w:afterLines="40" w:after="96"/>
              <w:rPr>
                <w:rFonts w:ascii="Marianne" w:hAnsi="Marianne" w:cs="Arial"/>
              </w:rPr>
            </w:pPr>
          </w:p>
        </w:tc>
        <w:tc>
          <w:tcPr>
            <w:tcW w:w="2551" w:type="dxa"/>
            <w:shd w:val="clear" w:color="auto" w:fill="auto"/>
            <w:vAlign w:val="center"/>
          </w:tcPr>
          <w:p w14:paraId="1C53EC1F" w14:textId="77777777" w:rsidR="004851BF" w:rsidRDefault="00900950">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w:t>
              </w:r>
              <w:r>
                <w:rPr>
                  <w:rStyle w:val="Lienhypertexte"/>
                  <w:rFonts w:ascii="Marianne" w:hAnsi="Marianne" w:cs="Arial"/>
                  <w:sz w:val="16"/>
                  <w:szCs w:val="16"/>
                </w:rPr>
                <w:t>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5A9631F5" w14:textId="77777777" w:rsidR="004851BF" w:rsidRDefault="0090095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F0775E5" w14:textId="77777777" w:rsidR="004851BF" w:rsidRDefault="0090095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C42AFA0" w14:textId="77777777" w:rsidR="004851BF" w:rsidRDefault="004851BF">
            <w:pPr>
              <w:spacing w:beforeLines="40" w:before="96" w:afterLines="40" w:after="96"/>
              <w:ind w:left="170" w:right="170"/>
              <w:jc w:val="both"/>
              <w:rPr>
                <w:rFonts w:ascii="Marianne" w:hAnsi="Marianne" w:cs="Arial"/>
                <w:sz w:val="12"/>
                <w:szCs w:val="16"/>
              </w:rPr>
            </w:pPr>
          </w:p>
          <w:p w14:paraId="55587A5F" w14:textId="77777777" w:rsidR="004851BF" w:rsidRDefault="004851BF">
            <w:pPr>
              <w:spacing w:beforeLines="40" w:before="96" w:afterLines="40" w:after="96"/>
              <w:ind w:left="170" w:right="170"/>
              <w:jc w:val="both"/>
              <w:rPr>
                <w:rFonts w:ascii="Marianne" w:hAnsi="Marianne" w:cs="Arial"/>
                <w:sz w:val="12"/>
                <w:szCs w:val="16"/>
              </w:rPr>
            </w:pPr>
          </w:p>
          <w:p w14:paraId="3E5B620F" w14:textId="77777777" w:rsidR="004851BF" w:rsidRDefault="004851BF">
            <w:pPr>
              <w:spacing w:beforeLines="40" w:before="96" w:afterLines="40" w:after="96"/>
              <w:ind w:left="170" w:right="170"/>
              <w:jc w:val="both"/>
              <w:rPr>
                <w:rFonts w:ascii="Marianne" w:hAnsi="Marianne" w:cs="Arial"/>
                <w:sz w:val="12"/>
                <w:szCs w:val="16"/>
              </w:rPr>
            </w:pPr>
          </w:p>
          <w:p w14:paraId="52CDA13B" w14:textId="77777777" w:rsidR="004851BF" w:rsidRDefault="0090095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5AF2EB9" w14:textId="77777777" w:rsidR="004851BF" w:rsidRDefault="004851BF">
            <w:pPr>
              <w:spacing w:beforeLines="40" w:before="96" w:afterLines="40" w:after="96"/>
              <w:ind w:right="170"/>
              <w:rPr>
                <w:rFonts w:ascii="Marianne" w:hAnsi="Marianne" w:cs="Arial"/>
                <w:sz w:val="12"/>
                <w:szCs w:val="16"/>
              </w:rPr>
            </w:pPr>
          </w:p>
          <w:p w14:paraId="1CA04454" w14:textId="77777777" w:rsidR="004851BF" w:rsidRDefault="004851BF">
            <w:pPr>
              <w:spacing w:beforeLines="40" w:before="96" w:afterLines="40" w:after="96"/>
              <w:ind w:right="170"/>
              <w:rPr>
                <w:rFonts w:ascii="Marianne" w:hAnsi="Marianne" w:cs="Arial"/>
                <w:sz w:val="12"/>
                <w:szCs w:val="16"/>
              </w:rPr>
            </w:pPr>
          </w:p>
          <w:p w14:paraId="4B6A0B2E" w14:textId="77777777" w:rsidR="004851BF" w:rsidRDefault="004851BF">
            <w:pPr>
              <w:spacing w:beforeLines="40" w:before="96" w:afterLines="40" w:after="96"/>
              <w:ind w:right="170"/>
              <w:rPr>
                <w:rFonts w:ascii="Marianne" w:hAnsi="Marianne" w:cs="Arial"/>
                <w:sz w:val="12"/>
                <w:szCs w:val="16"/>
              </w:rPr>
            </w:pPr>
          </w:p>
        </w:tc>
      </w:tr>
      <w:tr w:rsidR="004851BF" w14:paraId="084CD500" w14:textId="77777777">
        <w:trPr>
          <w:trHeight w:val="4455"/>
          <w:jc w:val="center"/>
        </w:trPr>
        <w:tc>
          <w:tcPr>
            <w:tcW w:w="1986" w:type="dxa"/>
            <w:vMerge/>
            <w:shd w:val="clear" w:color="auto" w:fill="auto"/>
            <w:vAlign w:val="center"/>
          </w:tcPr>
          <w:p w14:paraId="137C4C10" w14:textId="77777777" w:rsidR="004851BF" w:rsidRDefault="004851BF">
            <w:pPr>
              <w:spacing w:beforeLines="40" w:before="96" w:afterLines="40" w:after="96"/>
              <w:rPr>
                <w:rFonts w:ascii="Marianne" w:hAnsi="Marianne" w:cs="Arial"/>
              </w:rPr>
            </w:pPr>
          </w:p>
        </w:tc>
        <w:tc>
          <w:tcPr>
            <w:tcW w:w="2551" w:type="dxa"/>
            <w:shd w:val="clear" w:color="auto" w:fill="auto"/>
            <w:vAlign w:val="center"/>
          </w:tcPr>
          <w:p w14:paraId="227EC540" w14:textId="77777777" w:rsidR="004851BF" w:rsidRDefault="00900950">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du code de l’action sociale et des </w:t>
            </w:r>
            <w:proofErr w:type="gramStart"/>
            <w:r>
              <w:rPr>
                <w:rFonts w:ascii="Marianne" w:hAnsi="Marianne" w:cs="Arial"/>
                <w:sz w:val="16"/>
                <w:szCs w:val="16"/>
              </w:rPr>
              <w:t>familles)</w:t>
            </w:r>
            <w:r>
              <w:rPr>
                <w:rFonts w:ascii="Marianne" w:hAnsi="Marianne" w:cs="Arial"/>
              </w:rPr>
              <w:t xml:space="preserve">  ou</w:t>
            </w:r>
            <w:proofErr w:type="gramEnd"/>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7461EE01" w14:textId="77777777" w:rsidR="004851BF" w:rsidRDefault="0090095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w:t>
            </w:r>
            <w:r>
              <w:rPr>
                <w:rFonts w:ascii="Marianne" w:hAnsi="Marianne" w:cs="Arial"/>
                <w:sz w:val="16"/>
                <w:szCs w:val="16"/>
              </w:rPr>
              <w:t xml:space="preserve"> directement et gratuitement, ainsi que l’ensemble des renseignements nécessaires pour y accéder :</w:t>
            </w:r>
          </w:p>
          <w:p w14:paraId="6BF4A0AF" w14:textId="77777777" w:rsidR="004851BF" w:rsidRDefault="00900950">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2C55163" w14:textId="77777777" w:rsidR="004851BF" w:rsidRDefault="004851BF">
            <w:pPr>
              <w:spacing w:beforeLines="40" w:before="96" w:afterLines="40" w:after="96"/>
              <w:ind w:left="170" w:right="170"/>
              <w:jc w:val="both"/>
              <w:rPr>
                <w:rFonts w:ascii="Marianne" w:hAnsi="Marianne" w:cs="Arial"/>
                <w:sz w:val="12"/>
                <w:szCs w:val="16"/>
              </w:rPr>
            </w:pPr>
          </w:p>
          <w:p w14:paraId="06D00787" w14:textId="77777777" w:rsidR="004851BF" w:rsidRDefault="004851BF">
            <w:pPr>
              <w:spacing w:beforeLines="40" w:before="96" w:afterLines="40" w:after="96"/>
              <w:ind w:left="170" w:right="170"/>
              <w:jc w:val="both"/>
              <w:rPr>
                <w:rFonts w:ascii="Marianne" w:hAnsi="Marianne" w:cs="Arial"/>
                <w:sz w:val="12"/>
                <w:szCs w:val="16"/>
              </w:rPr>
            </w:pPr>
          </w:p>
          <w:p w14:paraId="75BD813C" w14:textId="77777777" w:rsidR="004851BF" w:rsidRDefault="004851BF">
            <w:pPr>
              <w:spacing w:beforeLines="40" w:before="96" w:afterLines="40" w:after="96"/>
              <w:ind w:left="170" w:right="170"/>
              <w:jc w:val="both"/>
              <w:rPr>
                <w:rFonts w:ascii="Marianne" w:hAnsi="Marianne" w:cs="Arial"/>
                <w:sz w:val="12"/>
                <w:szCs w:val="16"/>
              </w:rPr>
            </w:pPr>
          </w:p>
          <w:p w14:paraId="0213C7AC" w14:textId="77777777" w:rsidR="004851BF" w:rsidRDefault="00900950">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BDFC21D" w14:textId="77777777" w:rsidR="004851BF" w:rsidRDefault="004851BF">
            <w:pPr>
              <w:spacing w:beforeLines="40" w:before="96" w:afterLines="40" w:after="96"/>
              <w:ind w:right="170"/>
              <w:rPr>
                <w:rFonts w:ascii="Marianne" w:hAnsi="Marianne" w:cs="Arial"/>
                <w:sz w:val="12"/>
                <w:szCs w:val="16"/>
              </w:rPr>
            </w:pPr>
          </w:p>
          <w:p w14:paraId="6226A7F4" w14:textId="77777777" w:rsidR="004851BF" w:rsidRDefault="004851BF">
            <w:pPr>
              <w:spacing w:beforeLines="40" w:before="96" w:afterLines="40" w:after="96"/>
              <w:ind w:right="170"/>
              <w:rPr>
                <w:rFonts w:ascii="Marianne" w:hAnsi="Marianne" w:cs="Arial"/>
                <w:sz w:val="12"/>
                <w:szCs w:val="16"/>
              </w:rPr>
            </w:pPr>
          </w:p>
          <w:p w14:paraId="00062F2F" w14:textId="77777777" w:rsidR="004851BF" w:rsidRDefault="004851BF">
            <w:pPr>
              <w:spacing w:beforeLines="40" w:before="96" w:afterLines="40" w:after="96"/>
              <w:ind w:right="170"/>
              <w:rPr>
                <w:rFonts w:ascii="Marianne" w:hAnsi="Marianne" w:cs="Arial"/>
                <w:sz w:val="12"/>
                <w:szCs w:val="16"/>
              </w:rPr>
            </w:pPr>
          </w:p>
        </w:tc>
      </w:tr>
      <w:tr w:rsidR="004851BF" w14:paraId="67C5BAD2" w14:textId="77777777">
        <w:trPr>
          <w:trHeight w:val="1785"/>
          <w:jc w:val="center"/>
        </w:trPr>
        <w:tc>
          <w:tcPr>
            <w:tcW w:w="1986" w:type="dxa"/>
            <w:shd w:val="clear" w:color="auto" w:fill="auto"/>
            <w:vAlign w:val="center"/>
          </w:tcPr>
          <w:p w14:paraId="069419F3" w14:textId="77777777" w:rsidR="004851BF" w:rsidRDefault="00900950">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 xml:space="preserve">(article L. 2113-15 </w:t>
            </w:r>
            <w:r>
              <w:rPr>
                <w:rFonts w:ascii="Marianne" w:hAnsi="Marianne" w:cs="Arial"/>
                <w:sz w:val="16"/>
              </w:rPr>
              <w:t>du code de la commande publique)</w:t>
            </w:r>
          </w:p>
        </w:tc>
        <w:tc>
          <w:tcPr>
            <w:tcW w:w="2551" w:type="dxa"/>
            <w:shd w:val="clear" w:color="auto" w:fill="auto"/>
            <w:vAlign w:val="center"/>
          </w:tcPr>
          <w:p w14:paraId="7AB44234" w14:textId="77777777" w:rsidR="004851BF" w:rsidRDefault="00900950">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w:t>
            </w:r>
            <w:r>
              <w:rPr>
                <w:rFonts w:ascii="Marianne" w:hAnsi="Marianne" w:cs="Arial"/>
                <w:sz w:val="16"/>
                <w:szCs w:val="16"/>
              </w:rPr>
              <w:t xml:space="preserve"> juillet 2014) </w:t>
            </w:r>
            <w:r>
              <w:rPr>
                <w:rFonts w:ascii="Marianne" w:hAnsi="Marianne" w:cs="Arial"/>
              </w:rPr>
              <w:t>ou structure équivalente</w:t>
            </w:r>
          </w:p>
        </w:tc>
        <w:tc>
          <w:tcPr>
            <w:tcW w:w="5245" w:type="dxa"/>
            <w:shd w:val="clear" w:color="auto" w:fill="auto"/>
          </w:tcPr>
          <w:p w14:paraId="705CC51C" w14:textId="77777777" w:rsidR="004851BF" w:rsidRDefault="0090095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202B37E" w14:textId="77777777" w:rsidR="004851BF" w:rsidRDefault="0090095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CACA70A" w14:textId="77777777" w:rsidR="004851BF" w:rsidRDefault="004851BF">
            <w:pPr>
              <w:spacing w:beforeLines="40" w:before="96" w:afterLines="40" w:after="96"/>
              <w:ind w:left="170" w:right="170"/>
              <w:jc w:val="both"/>
              <w:rPr>
                <w:rFonts w:ascii="Marianne" w:hAnsi="Marianne" w:cs="Arial"/>
                <w:sz w:val="12"/>
                <w:szCs w:val="16"/>
              </w:rPr>
            </w:pPr>
          </w:p>
          <w:p w14:paraId="7691024C" w14:textId="77777777" w:rsidR="004851BF" w:rsidRDefault="004851BF">
            <w:pPr>
              <w:spacing w:beforeLines="40" w:before="96" w:afterLines="40" w:after="96"/>
              <w:ind w:left="170" w:right="170"/>
              <w:jc w:val="both"/>
              <w:rPr>
                <w:rFonts w:ascii="Marianne" w:hAnsi="Marianne" w:cs="Arial"/>
                <w:sz w:val="12"/>
                <w:szCs w:val="16"/>
              </w:rPr>
            </w:pPr>
          </w:p>
          <w:p w14:paraId="34120B61" w14:textId="77777777" w:rsidR="004851BF" w:rsidRDefault="004851BF">
            <w:pPr>
              <w:spacing w:beforeLines="40" w:before="96" w:afterLines="40" w:after="96"/>
              <w:ind w:left="170" w:right="170"/>
              <w:jc w:val="both"/>
              <w:rPr>
                <w:rFonts w:ascii="Marianne" w:hAnsi="Marianne" w:cs="Arial"/>
                <w:sz w:val="12"/>
                <w:szCs w:val="16"/>
              </w:rPr>
            </w:pPr>
          </w:p>
          <w:p w14:paraId="334B6620" w14:textId="77777777" w:rsidR="004851BF" w:rsidRDefault="0090095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 xml:space="preserve">Renseignements </w:t>
            </w:r>
            <w:r>
              <w:rPr>
                <w:rFonts w:ascii="Marianne" w:hAnsi="Marianne" w:cs="Arial"/>
                <w:sz w:val="12"/>
                <w:szCs w:val="16"/>
              </w:rPr>
              <w:t>nécessaires pour y accéder :</w:t>
            </w:r>
          </w:p>
          <w:p w14:paraId="6E99A3F4" w14:textId="77777777" w:rsidR="004851BF" w:rsidRDefault="004851BF">
            <w:pPr>
              <w:spacing w:beforeLines="40" w:before="96" w:afterLines="40" w:after="96"/>
              <w:ind w:right="170"/>
              <w:rPr>
                <w:rFonts w:ascii="Marianne" w:hAnsi="Marianne" w:cs="Arial"/>
                <w:sz w:val="12"/>
                <w:szCs w:val="16"/>
              </w:rPr>
            </w:pPr>
          </w:p>
          <w:p w14:paraId="1733A8AD" w14:textId="77777777" w:rsidR="004851BF" w:rsidRDefault="004851BF">
            <w:pPr>
              <w:spacing w:beforeLines="40" w:before="96" w:afterLines="40" w:after="96"/>
              <w:ind w:right="170"/>
              <w:rPr>
                <w:rFonts w:ascii="Marianne" w:hAnsi="Marianne" w:cs="Arial"/>
                <w:sz w:val="12"/>
                <w:szCs w:val="16"/>
              </w:rPr>
            </w:pPr>
          </w:p>
          <w:p w14:paraId="33DAB104" w14:textId="77777777" w:rsidR="004851BF" w:rsidRDefault="004851BF">
            <w:pPr>
              <w:spacing w:beforeLines="40" w:before="96" w:afterLines="40" w:after="96"/>
              <w:ind w:right="170"/>
              <w:rPr>
                <w:rFonts w:ascii="Marianne" w:hAnsi="Marianne" w:cs="Arial"/>
                <w:sz w:val="12"/>
                <w:szCs w:val="16"/>
              </w:rPr>
            </w:pPr>
          </w:p>
        </w:tc>
      </w:tr>
      <w:tr w:rsidR="004851BF" w14:paraId="7BCBDAE8" w14:textId="77777777">
        <w:trPr>
          <w:trHeight w:val="3615"/>
          <w:jc w:val="center"/>
        </w:trPr>
        <w:tc>
          <w:tcPr>
            <w:tcW w:w="1986" w:type="dxa"/>
            <w:shd w:val="clear" w:color="auto" w:fill="auto"/>
            <w:vAlign w:val="center"/>
          </w:tcPr>
          <w:p w14:paraId="279CF85C" w14:textId="77777777" w:rsidR="004851BF" w:rsidRDefault="00900950">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4BF0B4BE" w14:textId="77777777" w:rsidR="004851BF" w:rsidRDefault="00900950">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w:t>
            </w:r>
            <w:r>
              <w:rPr>
                <w:rFonts w:ascii="Marianne" w:hAnsi="Marianne" w:cs="Arial"/>
              </w:rPr>
              <w:t xml:space="preserve"> le cadre d’activités de production de biens et de services réalisés en établissement pénitentiaire</w:t>
            </w:r>
          </w:p>
        </w:tc>
        <w:tc>
          <w:tcPr>
            <w:tcW w:w="5245" w:type="dxa"/>
            <w:shd w:val="clear" w:color="auto" w:fill="auto"/>
          </w:tcPr>
          <w:p w14:paraId="6C52B643" w14:textId="77777777" w:rsidR="004851BF" w:rsidRDefault="00900950">
            <w:pPr>
              <w:spacing w:beforeLines="40" w:before="96" w:afterLines="40" w:after="96"/>
              <w:ind w:left="170" w:right="170"/>
              <w:jc w:val="both"/>
              <w:rPr>
                <w:rFonts w:ascii="Marianne" w:hAnsi="Marianne" w:cs="Arial"/>
                <w:sz w:val="16"/>
                <w:szCs w:val="16"/>
              </w:rPr>
            </w:pPr>
            <w:r>
              <w:rPr>
                <w:rFonts w:ascii="Marianne" w:hAnsi="Marianne" w:cs="Arial"/>
                <w:sz w:val="16"/>
                <w:szCs w:val="16"/>
              </w:rPr>
              <w:t xml:space="preserve">Le cas échéant, indiquer l’adresse internet à laquelle la preuve est accessible directement et gratuitement, ainsi que l’ensemble des renseignements </w:t>
            </w:r>
            <w:r>
              <w:rPr>
                <w:rFonts w:ascii="Marianne" w:hAnsi="Marianne" w:cs="Arial"/>
                <w:sz w:val="16"/>
                <w:szCs w:val="16"/>
              </w:rPr>
              <w:t>nécessaires pour y accéder :</w:t>
            </w:r>
          </w:p>
          <w:p w14:paraId="3C270EFE" w14:textId="77777777" w:rsidR="004851BF" w:rsidRDefault="0090095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176FA6B" w14:textId="77777777" w:rsidR="004851BF" w:rsidRDefault="004851BF">
            <w:pPr>
              <w:spacing w:beforeLines="40" w:before="96" w:afterLines="40" w:after="96"/>
              <w:ind w:left="170" w:right="170"/>
              <w:jc w:val="both"/>
              <w:rPr>
                <w:rFonts w:ascii="Marianne" w:hAnsi="Marianne" w:cs="Arial"/>
                <w:sz w:val="12"/>
                <w:szCs w:val="16"/>
              </w:rPr>
            </w:pPr>
          </w:p>
          <w:p w14:paraId="0C71B40A" w14:textId="77777777" w:rsidR="004851BF" w:rsidRDefault="004851BF">
            <w:pPr>
              <w:spacing w:beforeLines="40" w:before="96" w:afterLines="40" w:after="96"/>
              <w:ind w:left="170" w:right="170"/>
              <w:jc w:val="both"/>
              <w:rPr>
                <w:rFonts w:ascii="Marianne" w:hAnsi="Marianne" w:cs="Arial"/>
                <w:sz w:val="12"/>
                <w:szCs w:val="16"/>
              </w:rPr>
            </w:pPr>
          </w:p>
          <w:p w14:paraId="01149CF5" w14:textId="77777777" w:rsidR="004851BF" w:rsidRDefault="004851BF">
            <w:pPr>
              <w:spacing w:beforeLines="40" w:before="96" w:afterLines="40" w:after="96"/>
              <w:ind w:left="170" w:right="170"/>
              <w:jc w:val="both"/>
              <w:rPr>
                <w:rFonts w:ascii="Marianne" w:hAnsi="Marianne" w:cs="Arial"/>
                <w:sz w:val="12"/>
                <w:szCs w:val="16"/>
              </w:rPr>
            </w:pPr>
          </w:p>
          <w:p w14:paraId="0ED614C2" w14:textId="77777777" w:rsidR="004851BF" w:rsidRDefault="0090095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5E72155" w14:textId="77777777" w:rsidR="004851BF" w:rsidRDefault="004851BF">
            <w:pPr>
              <w:spacing w:beforeLines="40" w:before="96" w:afterLines="40" w:after="96"/>
              <w:ind w:right="170"/>
              <w:rPr>
                <w:rFonts w:ascii="Marianne" w:hAnsi="Marianne" w:cs="Arial"/>
                <w:sz w:val="12"/>
                <w:szCs w:val="16"/>
              </w:rPr>
            </w:pPr>
          </w:p>
          <w:p w14:paraId="4EF68A77" w14:textId="77777777" w:rsidR="004851BF" w:rsidRDefault="004851BF">
            <w:pPr>
              <w:spacing w:beforeLines="40" w:before="96" w:afterLines="40" w:after="96"/>
              <w:ind w:right="170"/>
              <w:rPr>
                <w:rFonts w:ascii="Marianne" w:hAnsi="Marianne" w:cs="Arial"/>
                <w:sz w:val="12"/>
                <w:szCs w:val="16"/>
              </w:rPr>
            </w:pPr>
          </w:p>
          <w:p w14:paraId="632ACB73" w14:textId="77777777" w:rsidR="004851BF" w:rsidRDefault="004851BF">
            <w:pPr>
              <w:spacing w:beforeLines="40" w:before="96" w:afterLines="40" w:after="96"/>
              <w:ind w:right="170"/>
              <w:rPr>
                <w:rFonts w:ascii="Marianne" w:hAnsi="Marianne" w:cs="Arial"/>
                <w:sz w:val="12"/>
                <w:szCs w:val="16"/>
              </w:rPr>
            </w:pPr>
          </w:p>
        </w:tc>
      </w:tr>
    </w:tbl>
    <w:p w14:paraId="5699F835" w14:textId="77777777" w:rsidR="004851BF" w:rsidRDefault="004851BF">
      <w:pPr>
        <w:tabs>
          <w:tab w:val="left" w:pos="-142"/>
          <w:tab w:val="left" w:pos="4111"/>
        </w:tabs>
        <w:rPr>
          <w:rFonts w:ascii="Marianne" w:hAnsi="Marianne" w:cs="Arial"/>
          <w:b/>
          <w:bCs/>
          <w:sz w:val="22"/>
          <w:szCs w:val="22"/>
        </w:rPr>
      </w:pPr>
    </w:p>
    <w:p w14:paraId="6BD3E1E4" w14:textId="77777777" w:rsidR="004851BF" w:rsidRDefault="00900950">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3A8DE376" w14:textId="77777777" w:rsidR="004851BF" w:rsidRDefault="004851BF">
      <w:pPr>
        <w:keepNext/>
        <w:tabs>
          <w:tab w:val="left" w:pos="-142"/>
          <w:tab w:val="left" w:pos="4111"/>
        </w:tabs>
        <w:jc w:val="both"/>
        <w:rPr>
          <w:rFonts w:ascii="Marianne" w:hAnsi="Marianne" w:cs="Arial"/>
          <w:b/>
          <w:bCs/>
          <w:sz w:val="22"/>
          <w:szCs w:val="22"/>
        </w:rPr>
      </w:pPr>
    </w:p>
    <w:p w14:paraId="705BF49D" w14:textId="77777777" w:rsidR="004851BF" w:rsidRDefault="00900950">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 xml:space="preserve">1. Lorsque le candidat est inscrit sur une liste officielle d’opérateurs économiques agréés </w:t>
      </w:r>
      <w:r>
        <w:rPr>
          <w:rFonts w:ascii="Marianne" w:hAnsi="Marianne" w:cs="Arial"/>
          <w:i/>
          <w:iCs/>
          <w:szCs w:val="18"/>
        </w:rPr>
        <w:t>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12C42792" w14:textId="77777777" w:rsidR="004851BF" w:rsidRDefault="004851BF">
      <w:pPr>
        <w:pStyle w:val="En-tte"/>
        <w:tabs>
          <w:tab w:val="clear" w:pos="4536"/>
          <w:tab w:val="clear" w:pos="9072"/>
          <w:tab w:val="left" w:pos="0"/>
          <w:tab w:val="left" w:pos="2160"/>
        </w:tabs>
        <w:jc w:val="both"/>
        <w:rPr>
          <w:rFonts w:ascii="Marianne" w:hAnsi="Marianne" w:cs="Arial"/>
          <w:i/>
          <w:iCs/>
          <w:sz w:val="16"/>
          <w:szCs w:val="16"/>
        </w:rPr>
      </w:pPr>
    </w:p>
    <w:p w14:paraId="0A2EBB53" w14:textId="77777777" w:rsidR="004851BF" w:rsidRDefault="0090095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3DD503DE" w14:textId="77777777" w:rsidR="004851BF" w:rsidRDefault="004851BF">
      <w:pPr>
        <w:pStyle w:val="En-tte"/>
        <w:tabs>
          <w:tab w:val="clear" w:pos="4536"/>
          <w:tab w:val="clear" w:pos="9072"/>
          <w:tab w:val="left" w:pos="2160"/>
        </w:tabs>
        <w:ind w:left="284"/>
        <w:jc w:val="both"/>
        <w:rPr>
          <w:rFonts w:ascii="Marianne" w:hAnsi="Marianne" w:cs="Arial"/>
          <w:iCs/>
          <w:sz w:val="16"/>
          <w:szCs w:val="18"/>
        </w:rPr>
      </w:pPr>
    </w:p>
    <w:p w14:paraId="300235A3" w14:textId="77777777" w:rsidR="004851BF" w:rsidRDefault="004851BF">
      <w:pPr>
        <w:pStyle w:val="En-tte"/>
        <w:tabs>
          <w:tab w:val="clear" w:pos="4536"/>
          <w:tab w:val="clear" w:pos="9072"/>
          <w:tab w:val="left" w:pos="2160"/>
        </w:tabs>
        <w:ind w:left="284"/>
        <w:jc w:val="both"/>
        <w:rPr>
          <w:rFonts w:ascii="Marianne" w:hAnsi="Marianne" w:cs="Arial"/>
          <w:iCs/>
          <w:sz w:val="16"/>
          <w:szCs w:val="18"/>
        </w:rPr>
      </w:pPr>
    </w:p>
    <w:p w14:paraId="5FD08DD2" w14:textId="77777777" w:rsidR="004851BF" w:rsidRDefault="004851BF">
      <w:pPr>
        <w:pStyle w:val="En-tte"/>
        <w:tabs>
          <w:tab w:val="clear" w:pos="4536"/>
          <w:tab w:val="clear" w:pos="9072"/>
          <w:tab w:val="left" w:pos="2160"/>
        </w:tabs>
        <w:ind w:left="284"/>
        <w:jc w:val="both"/>
        <w:rPr>
          <w:rFonts w:ascii="Marianne" w:hAnsi="Marianne" w:cs="Arial"/>
          <w:iCs/>
          <w:sz w:val="16"/>
          <w:szCs w:val="18"/>
        </w:rPr>
      </w:pPr>
    </w:p>
    <w:p w14:paraId="5EDDA8CC" w14:textId="77777777" w:rsidR="004851BF" w:rsidRDefault="004851BF">
      <w:pPr>
        <w:pStyle w:val="En-tte"/>
        <w:tabs>
          <w:tab w:val="clear" w:pos="4536"/>
          <w:tab w:val="clear" w:pos="9072"/>
          <w:tab w:val="left" w:pos="2160"/>
        </w:tabs>
        <w:ind w:left="284"/>
        <w:jc w:val="both"/>
        <w:rPr>
          <w:rFonts w:ascii="Marianne" w:hAnsi="Marianne" w:cs="Arial"/>
          <w:iCs/>
          <w:sz w:val="16"/>
          <w:szCs w:val="18"/>
        </w:rPr>
      </w:pPr>
    </w:p>
    <w:p w14:paraId="78A18F72" w14:textId="77777777" w:rsidR="004851BF" w:rsidRDefault="0090095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xml:space="preserve">- Références sur lesquelles l’inscription ou </w:t>
      </w:r>
      <w:r>
        <w:rPr>
          <w:rFonts w:ascii="Marianne" w:hAnsi="Marianne" w:cs="Arial"/>
          <w:iCs/>
          <w:sz w:val="16"/>
          <w:szCs w:val="18"/>
        </w:rPr>
        <w:t>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6908F37C" w14:textId="77777777" w:rsidR="004851BF" w:rsidRDefault="00900950">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 xml:space="preserve">(L’attention du candidat est attirée sur le fait qu’il convient de remplir les rubriques suivantes du présent formulaire pour l’ensemble des conditions de participation fixées </w:t>
      </w:r>
      <w:r>
        <w:rPr>
          <w:rFonts w:ascii="Marianne" w:hAnsi="Marianne" w:cs="Arial"/>
          <w:i/>
          <w:iCs/>
          <w:sz w:val="14"/>
          <w:szCs w:val="18"/>
        </w:rPr>
        <w:t>par l’acheteur et qui ne seraient pas couvertes par les conditions d’inscription sur la liste officielle ou le certificat d’inscription sur cette liste)</w:t>
      </w:r>
    </w:p>
    <w:p w14:paraId="1771CB9E" w14:textId="77777777" w:rsidR="004851BF" w:rsidRDefault="004851BF">
      <w:pPr>
        <w:pStyle w:val="En-tte"/>
        <w:tabs>
          <w:tab w:val="clear" w:pos="4536"/>
          <w:tab w:val="clear" w:pos="9072"/>
          <w:tab w:val="left" w:pos="2160"/>
        </w:tabs>
        <w:ind w:left="284"/>
        <w:jc w:val="both"/>
        <w:rPr>
          <w:rFonts w:ascii="Marianne" w:hAnsi="Marianne" w:cs="Arial"/>
          <w:iCs/>
          <w:sz w:val="16"/>
          <w:szCs w:val="18"/>
        </w:rPr>
      </w:pPr>
    </w:p>
    <w:p w14:paraId="039D31A3" w14:textId="77777777" w:rsidR="004851BF" w:rsidRDefault="004851BF">
      <w:pPr>
        <w:pStyle w:val="En-tte"/>
        <w:tabs>
          <w:tab w:val="clear" w:pos="4536"/>
          <w:tab w:val="clear" w:pos="9072"/>
          <w:tab w:val="left" w:pos="2160"/>
        </w:tabs>
        <w:ind w:left="284"/>
        <w:jc w:val="both"/>
        <w:rPr>
          <w:rFonts w:ascii="Marianne" w:hAnsi="Marianne" w:cs="Arial"/>
          <w:iCs/>
          <w:sz w:val="16"/>
          <w:szCs w:val="18"/>
        </w:rPr>
      </w:pPr>
    </w:p>
    <w:p w14:paraId="4085E766" w14:textId="77777777" w:rsidR="004851BF" w:rsidRDefault="004851BF">
      <w:pPr>
        <w:pStyle w:val="En-tte"/>
        <w:tabs>
          <w:tab w:val="clear" w:pos="4536"/>
          <w:tab w:val="clear" w:pos="9072"/>
          <w:tab w:val="left" w:pos="2160"/>
        </w:tabs>
        <w:ind w:left="284"/>
        <w:jc w:val="both"/>
        <w:rPr>
          <w:rFonts w:ascii="Marianne" w:hAnsi="Marianne" w:cs="Arial"/>
          <w:iCs/>
          <w:sz w:val="16"/>
          <w:szCs w:val="18"/>
        </w:rPr>
      </w:pPr>
    </w:p>
    <w:p w14:paraId="6C0AFBD5" w14:textId="77777777" w:rsidR="004851BF" w:rsidRDefault="00900950">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w:t>
      </w:r>
      <w:r>
        <w:rPr>
          <w:rFonts w:ascii="Marianne" w:hAnsi="Marianne" w:cs="Arial"/>
          <w:iCs/>
          <w:sz w:val="16"/>
          <w:szCs w:val="18"/>
        </w:rPr>
        <w:t xml:space="preserve"> est accessible directement et gratuitement, ainsi que l’ensemble des renseignements nécessaires pour y accéder :</w:t>
      </w:r>
    </w:p>
    <w:p w14:paraId="7C6C1B07" w14:textId="77777777" w:rsidR="004851BF" w:rsidRDefault="004851BF">
      <w:pPr>
        <w:pStyle w:val="En-tte"/>
        <w:tabs>
          <w:tab w:val="left" w:pos="2160"/>
        </w:tabs>
        <w:ind w:left="284"/>
        <w:jc w:val="both"/>
        <w:rPr>
          <w:rFonts w:ascii="Marianne" w:hAnsi="Marianne" w:cs="Arial"/>
          <w:iCs/>
          <w:sz w:val="16"/>
          <w:szCs w:val="18"/>
        </w:rPr>
      </w:pPr>
    </w:p>
    <w:p w14:paraId="5A55D719" w14:textId="77777777" w:rsidR="004851BF" w:rsidRDefault="00900950">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2A29C827" w14:textId="77777777" w:rsidR="004851BF" w:rsidRDefault="004851BF">
      <w:pPr>
        <w:pStyle w:val="En-tte"/>
        <w:ind w:left="993"/>
        <w:jc w:val="both"/>
        <w:rPr>
          <w:rFonts w:ascii="Marianne" w:hAnsi="Marianne" w:cs="Arial"/>
          <w:iCs/>
          <w:sz w:val="16"/>
          <w:szCs w:val="18"/>
        </w:rPr>
      </w:pPr>
    </w:p>
    <w:p w14:paraId="1FF0537E" w14:textId="77777777" w:rsidR="004851BF" w:rsidRDefault="004851BF">
      <w:pPr>
        <w:pStyle w:val="En-tte"/>
        <w:ind w:left="993"/>
        <w:jc w:val="both"/>
        <w:rPr>
          <w:rFonts w:ascii="Marianne" w:hAnsi="Marianne" w:cs="Arial"/>
          <w:iCs/>
          <w:sz w:val="16"/>
          <w:szCs w:val="18"/>
        </w:rPr>
      </w:pPr>
    </w:p>
    <w:p w14:paraId="61BFBBA6" w14:textId="77777777" w:rsidR="004851BF" w:rsidRDefault="00900950">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138EB5F6" w14:textId="77777777" w:rsidR="004851BF" w:rsidRDefault="004851BF">
      <w:pPr>
        <w:pStyle w:val="En-tte"/>
        <w:tabs>
          <w:tab w:val="left" w:pos="0"/>
          <w:tab w:val="left" w:pos="2160"/>
        </w:tabs>
        <w:ind w:left="993"/>
        <w:jc w:val="both"/>
        <w:rPr>
          <w:rFonts w:ascii="Marianne" w:hAnsi="Marianne" w:cs="Arial"/>
          <w:iCs/>
          <w:sz w:val="16"/>
          <w:szCs w:val="18"/>
        </w:rPr>
      </w:pPr>
    </w:p>
    <w:p w14:paraId="64E74BFF" w14:textId="77777777" w:rsidR="004851BF" w:rsidRDefault="004851BF">
      <w:pPr>
        <w:pStyle w:val="En-tte"/>
        <w:tabs>
          <w:tab w:val="left" w:pos="0"/>
          <w:tab w:val="left" w:pos="2160"/>
        </w:tabs>
        <w:ind w:left="993"/>
        <w:jc w:val="both"/>
        <w:rPr>
          <w:rFonts w:ascii="Marianne" w:hAnsi="Marianne" w:cs="Arial"/>
          <w:iCs/>
          <w:sz w:val="16"/>
          <w:szCs w:val="18"/>
        </w:rPr>
      </w:pPr>
    </w:p>
    <w:p w14:paraId="185B673B" w14:textId="77777777" w:rsidR="004851BF" w:rsidRDefault="004851BF">
      <w:pPr>
        <w:pStyle w:val="En-tte"/>
        <w:tabs>
          <w:tab w:val="left" w:pos="0"/>
          <w:tab w:val="left" w:pos="2160"/>
        </w:tabs>
        <w:ind w:left="993"/>
        <w:jc w:val="both"/>
        <w:rPr>
          <w:rFonts w:ascii="Arial" w:hAnsi="Arial" w:cs="Arial"/>
          <w:iCs/>
          <w:sz w:val="16"/>
          <w:szCs w:val="18"/>
        </w:rPr>
      </w:pPr>
    </w:p>
    <w:p w14:paraId="05940400" w14:textId="77777777" w:rsidR="004851BF" w:rsidRDefault="004851BF">
      <w:pPr>
        <w:pStyle w:val="En-tte"/>
        <w:tabs>
          <w:tab w:val="left" w:pos="0"/>
          <w:tab w:val="left" w:pos="2160"/>
        </w:tabs>
        <w:ind w:left="993"/>
        <w:jc w:val="both"/>
        <w:rPr>
          <w:rFonts w:ascii="Arial" w:hAnsi="Arial" w:cs="Arial"/>
          <w:iCs/>
          <w:sz w:val="16"/>
          <w:szCs w:val="18"/>
        </w:rPr>
      </w:pPr>
    </w:p>
    <w:p w14:paraId="1A6A2501" w14:textId="77777777" w:rsidR="004851BF" w:rsidRDefault="00900950">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751A6942" w14:textId="77777777" w:rsidR="004851BF" w:rsidRDefault="004851BF">
      <w:pPr>
        <w:pStyle w:val="En-tte"/>
        <w:tabs>
          <w:tab w:val="clear" w:pos="4536"/>
          <w:tab w:val="clear" w:pos="9072"/>
          <w:tab w:val="left" w:pos="0"/>
          <w:tab w:val="left" w:pos="2160"/>
        </w:tabs>
        <w:jc w:val="both"/>
        <w:rPr>
          <w:rFonts w:ascii="Marianne" w:hAnsi="Marianne" w:cs="Arial"/>
          <w:i/>
          <w:iCs/>
          <w:sz w:val="18"/>
          <w:szCs w:val="18"/>
        </w:rPr>
      </w:pPr>
    </w:p>
    <w:p w14:paraId="1144F746" w14:textId="77777777" w:rsidR="004851BF" w:rsidRDefault="00900950">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1DCEFA4B" w14:textId="77777777" w:rsidR="004851BF" w:rsidRDefault="00900950">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w:t>
      </w:r>
      <w:r>
        <w:rPr>
          <w:rFonts w:ascii="Marianne" w:hAnsi="Marianne" w:cs="Arial"/>
          <w:bCs/>
          <w:i/>
          <w:iCs/>
          <w:sz w:val="16"/>
          <w:szCs w:val="18"/>
        </w:rPr>
        <w:t xml:space="preserve"> le remplissage du formulaire est terminé)</w:t>
      </w:r>
    </w:p>
    <w:p w14:paraId="2864DC20" w14:textId="77777777" w:rsidR="004851BF" w:rsidRDefault="004851BF">
      <w:pPr>
        <w:pStyle w:val="En-tte"/>
        <w:tabs>
          <w:tab w:val="clear" w:pos="4536"/>
          <w:tab w:val="clear" w:pos="9072"/>
          <w:tab w:val="left" w:pos="0"/>
          <w:tab w:val="left" w:pos="2160"/>
        </w:tabs>
        <w:jc w:val="both"/>
        <w:rPr>
          <w:rFonts w:ascii="Marianne" w:hAnsi="Marianne" w:cs="Arial"/>
          <w:i/>
          <w:iCs/>
          <w:sz w:val="18"/>
          <w:szCs w:val="18"/>
        </w:rPr>
      </w:pPr>
    </w:p>
    <w:p w14:paraId="405D790A" w14:textId="77777777" w:rsidR="004851BF" w:rsidRDefault="004851BF">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4851BF" w14:paraId="60CEC5F3" w14:textId="77777777">
        <w:trPr>
          <w:trHeight w:val="629"/>
        </w:trPr>
        <w:tc>
          <w:tcPr>
            <w:tcW w:w="9747" w:type="dxa"/>
            <w:shd w:val="clear" w:color="auto" w:fill="465F9D"/>
          </w:tcPr>
          <w:p w14:paraId="5CF93E10" w14:textId="77777777" w:rsidR="004851BF" w:rsidRDefault="00900950">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778CE8D2" w14:textId="77777777" w:rsidR="004851BF" w:rsidRDefault="004851BF">
      <w:pPr>
        <w:tabs>
          <w:tab w:val="left" w:pos="-142"/>
          <w:tab w:val="left" w:pos="4111"/>
        </w:tabs>
        <w:rPr>
          <w:rFonts w:ascii="Marianne" w:hAnsi="Marianne" w:cs="Arial"/>
          <w:b/>
          <w:bCs/>
          <w:sz w:val="22"/>
          <w:szCs w:val="22"/>
        </w:rPr>
      </w:pPr>
    </w:p>
    <w:p w14:paraId="73CCAF8E" w14:textId="77777777" w:rsidR="004851BF" w:rsidRDefault="00900950">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 xml:space="preserve">Le candidat ne fournit que les renseignements demandés par l’acheteur au titre de l’aptitude à exercer </w:t>
      </w:r>
      <w:r>
        <w:rPr>
          <w:rFonts w:ascii="Marianne" w:hAnsi="Marianne" w:cs="Arial"/>
          <w:i/>
          <w:iCs/>
          <w:szCs w:val="18"/>
        </w:rPr>
        <w:t>l’activité professionnelle.</w:t>
      </w:r>
    </w:p>
    <w:p w14:paraId="0E77D0C0" w14:textId="77777777" w:rsidR="004851BF" w:rsidRDefault="00900950">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25901A76" w14:textId="77777777" w:rsidR="004851BF" w:rsidRDefault="004851BF">
      <w:pPr>
        <w:rPr>
          <w:rFonts w:ascii="Marianne" w:hAnsi="Marianne" w:cs="Arial"/>
        </w:rPr>
      </w:pPr>
    </w:p>
    <w:p w14:paraId="2453EA00" w14:textId="77777777" w:rsidR="004851BF" w:rsidRDefault="0090095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4244C044" w14:textId="77777777" w:rsidR="004851BF" w:rsidRDefault="004851BF">
      <w:pPr>
        <w:jc w:val="both"/>
        <w:rPr>
          <w:rFonts w:ascii="Marianne" w:hAnsi="Marianne" w:cs="Arial"/>
          <w:i/>
          <w:sz w:val="18"/>
        </w:rPr>
      </w:pPr>
    </w:p>
    <w:p w14:paraId="6290C85E" w14:textId="77777777" w:rsidR="004851BF" w:rsidRDefault="004851BF">
      <w:pPr>
        <w:jc w:val="both"/>
        <w:rPr>
          <w:rFonts w:ascii="Marianne" w:hAnsi="Marianne" w:cs="Arial"/>
          <w:i/>
          <w:sz w:val="18"/>
        </w:rPr>
      </w:pPr>
    </w:p>
    <w:p w14:paraId="6763ABEB" w14:textId="77777777" w:rsidR="004851BF" w:rsidRDefault="004851BF">
      <w:pPr>
        <w:jc w:val="both"/>
        <w:rPr>
          <w:rFonts w:ascii="Marianne" w:hAnsi="Marianne" w:cs="Arial"/>
          <w:i/>
          <w:sz w:val="18"/>
        </w:rPr>
      </w:pPr>
    </w:p>
    <w:p w14:paraId="75C7342E" w14:textId="77777777" w:rsidR="004851BF" w:rsidRDefault="004851BF">
      <w:pPr>
        <w:jc w:val="both"/>
        <w:rPr>
          <w:rFonts w:ascii="Marianne" w:hAnsi="Marianne" w:cs="Arial"/>
          <w:i/>
          <w:sz w:val="18"/>
        </w:rPr>
      </w:pPr>
    </w:p>
    <w:p w14:paraId="7629B26F" w14:textId="77777777" w:rsidR="004851BF" w:rsidRDefault="004851BF">
      <w:pPr>
        <w:jc w:val="both"/>
        <w:rPr>
          <w:rFonts w:ascii="Marianne" w:hAnsi="Marianne" w:cs="Arial"/>
          <w:i/>
          <w:sz w:val="18"/>
        </w:rPr>
      </w:pPr>
    </w:p>
    <w:p w14:paraId="38AF318E" w14:textId="77777777" w:rsidR="004851BF" w:rsidRDefault="004851BF">
      <w:pPr>
        <w:jc w:val="both"/>
        <w:rPr>
          <w:rFonts w:ascii="Marianne" w:hAnsi="Marianne" w:cs="Arial"/>
          <w:i/>
          <w:sz w:val="18"/>
        </w:rPr>
      </w:pPr>
    </w:p>
    <w:p w14:paraId="340CD759" w14:textId="77777777" w:rsidR="004851BF" w:rsidRDefault="004851BF">
      <w:pPr>
        <w:jc w:val="both"/>
        <w:rPr>
          <w:rFonts w:ascii="Marianne" w:hAnsi="Marianne" w:cs="Arial"/>
          <w:i/>
          <w:sz w:val="18"/>
        </w:rPr>
      </w:pPr>
    </w:p>
    <w:p w14:paraId="6BAE4519" w14:textId="77777777" w:rsidR="004851BF" w:rsidRDefault="0090095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E2 - Le cas échéant, pour les </w:t>
      </w:r>
      <w:r>
        <w:rPr>
          <w:rFonts w:ascii="Marianne" w:hAnsi="Marianne" w:cs="Arial"/>
          <w:b/>
          <w:bCs/>
          <w:sz w:val="22"/>
          <w:szCs w:val="22"/>
        </w:rPr>
        <w:t>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179DD322" w14:textId="77777777" w:rsidR="004851BF" w:rsidRDefault="004851BF">
      <w:pPr>
        <w:jc w:val="both"/>
        <w:rPr>
          <w:rFonts w:ascii="Marianne" w:hAnsi="Marianne" w:cs="Arial"/>
          <w:i/>
          <w:sz w:val="18"/>
        </w:rPr>
      </w:pPr>
    </w:p>
    <w:p w14:paraId="1CB98D5B" w14:textId="77777777" w:rsidR="004851BF" w:rsidRDefault="004851BF">
      <w:pPr>
        <w:jc w:val="both"/>
        <w:rPr>
          <w:rFonts w:ascii="Marianne" w:hAnsi="Marianne" w:cs="Arial"/>
          <w:i/>
          <w:sz w:val="18"/>
        </w:rPr>
      </w:pPr>
    </w:p>
    <w:p w14:paraId="157092E9" w14:textId="77777777" w:rsidR="004851BF" w:rsidRDefault="004851BF">
      <w:pPr>
        <w:jc w:val="both"/>
        <w:rPr>
          <w:rFonts w:ascii="Marianne" w:hAnsi="Marianne" w:cs="Arial"/>
          <w:i/>
          <w:sz w:val="18"/>
        </w:rPr>
      </w:pPr>
    </w:p>
    <w:p w14:paraId="1AC0A6A0" w14:textId="77777777" w:rsidR="004851BF" w:rsidRDefault="004851BF">
      <w:pPr>
        <w:jc w:val="both"/>
        <w:rPr>
          <w:rFonts w:ascii="Marianne" w:hAnsi="Marianne" w:cs="Arial"/>
          <w:i/>
          <w:sz w:val="18"/>
        </w:rPr>
      </w:pPr>
    </w:p>
    <w:p w14:paraId="6BC50185" w14:textId="77777777" w:rsidR="004851BF" w:rsidRDefault="004851BF">
      <w:pPr>
        <w:jc w:val="both"/>
        <w:rPr>
          <w:rFonts w:ascii="Marianne" w:hAnsi="Marianne" w:cs="Arial"/>
          <w:i/>
          <w:sz w:val="18"/>
        </w:rPr>
      </w:pPr>
    </w:p>
    <w:p w14:paraId="7FD82A66" w14:textId="77777777" w:rsidR="004851BF" w:rsidRDefault="004851BF">
      <w:pPr>
        <w:jc w:val="both"/>
        <w:rPr>
          <w:rFonts w:ascii="Marianne" w:hAnsi="Marianne" w:cs="Arial"/>
          <w:i/>
          <w:sz w:val="18"/>
        </w:rPr>
      </w:pPr>
    </w:p>
    <w:p w14:paraId="22DF783A" w14:textId="77777777" w:rsidR="004851BF" w:rsidRDefault="004851BF">
      <w:pPr>
        <w:jc w:val="both"/>
        <w:rPr>
          <w:rFonts w:ascii="Marianne" w:hAnsi="Marianne" w:cs="Arial"/>
          <w:i/>
          <w:sz w:val="18"/>
        </w:rPr>
      </w:pPr>
    </w:p>
    <w:p w14:paraId="72141592" w14:textId="77777777" w:rsidR="004851BF" w:rsidRDefault="004851BF">
      <w:pPr>
        <w:jc w:val="both"/>
        <w:rPr>
          <w:rFonts w:ascii="Marianne" w:hAnsi="Marianne" w:cs="Arial"/>
          <w:i/>
          <w:sz w:val="18"/>
        </w:rPr>
      </w:pPr>
    </w:p>
    <w:p w14:paraId="078C6D57" w14:textId="77777777" w:rsidR="004851BF" w:rsidRDefault="004851BF">
      <w:pPr>
        <w:pStyle w:val="En-tte"/>
        <w:tabs>
          <w:tab w:val="clear" w:pos="4536"/>
          <w:tab w:val="clear" w:pos="9072"/>
          <w:tab w:val="left" w:pos="0"/>
          <w:tab w:val="left" w:pos="2160"/>
        </w:tabs>
        <w:jc w:val="both"/>
        <w:rPr>
          <w:rFonts w:ascii="Marianne" w:hAnsi="Marianne" w:cs="Arial"/>
          <w:i/>
          <w:sz w:val="18"/>
        </w:rPr>
      </w:pPr>
    </w:p>
    <w:p w14:paraId="314B5A47" w14:textId="77777777" w:rsidR="004851BF" w:rsidRDefault="004851BF">
      <w:pPr>
        <w:pStyle w:val="En-tte"/>
        <w:tabs>
          <w:tab w:val="clear" w:pos="4536"/>
          <w:tab w:val="clear" w:pos="9072"/>
          <w:tab w:val="left" w:pos="0"/>
          <w:tab w:val="left" w:pos="2160"/>
        </w:tabs>
        <w:jc w:val="both"/>
        <w:rPr>
          <w:rFonts w:ascii="Marianne" w:hAnsi="Marianne" w:cs="Arial"/>
          <w:b/>
          <w:bCs/>
          <w:sz w:val="22"/>
          <w:szCs w:val="22"/>
        </w:rPr>
      </w:pPr>
    </w:p>
    <w:p w14:paraId="32D32E0F" w14:textId="77777777" w:rsidR="004851BF" w:rsidRDefault="0090095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w:t>
      </w:r>
      <w:r>
        <w:rPr>
          <w:rFonts w:ascii="Marianne" w:hAnsi="Marianne" w:cs="Arial"/>
          <w:b/>
          <w:bCs/>
          <w:sz w:val="18"/>
          <w:szCs w:val="22"/>
          <w:u w:val="single"/>
        </w:rPr>
        <w:t>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A9ACE3D" w14:textId="77777777" w:rsidR="004851BF" w:rsidRDefault="00900950">
      <w:pPr>
        <w:rPr>
          <w:rFonts w:ascii="Marianne" w:hAnsi="Marianne" w:cs="Arial"/>
          <w:i/>
          <w:sz w:val="16"/>
        </w:rPr>
      </w:pPr>
      <w:r>
        <w:rPr>
          <w:rFonts w:ascii="Marianne" w:hAnsi="Marianne" w:cs="Arial"/>
          <w:i/>
          <w:sz w:val="16"/>
        </w:rPr>
        <w:t>(Si l’adresse et les renseignements sont identiques à ceux fournis plus haut se contenter de renvoyer à la ru</w:t>
      </w:r>
      <w:r>
        <w:rPr>
          <w:rFonts w:ascii="Marianne" w:hAnsi="Marianne" w:cs="Arial"/>
          <w:i/>
          <w:sz w:val="16"/>
        </w:rPr>
        <w:t>brique concernée)</w:t>
      </w:r>
    </w:p>
    <w:p w14:paraId="4FE6DD5D" w14:textId="77777777" w:rsidR="004851BF" w:rsidRDefault="004851BF">
      <w:pPr>
        <w:jc w:val="both"/>
        <w:rPr>
          <w:rFonts w:ascii="Marianne" w:hAnsi="Marianne" w:cs="Arial"/>
          <w:sz w:val="18"/>
        </w:rPr>
      </w:pPr>
    </w:p>
    <w:p w14:paraId="66C72581" w14:textId="77777777" w:rsidR="004851BF" w:rsidRDefault="00900950">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00F6B536" w14:textId="77777777" w:rsidR="004851BF" w:rsidRDefault="004851BF">
      <w:pPr>
        <w:ind w:left="284"/>
        <w:jc w:val="both"/>
        <w:rPr>
          <w:rFonts w:ascii="Marianne" w:hAnsi="Marianne" w:cs="Arial"/>
          <w:sz w:val="16"/>
        </w:rPr>
      </w:pPr>
    </w:p>
    <w:p w14:paraId="139288F3" w14:textId="77777777" w:rsidR="004851BF" w:rsidRDefault="004851BF">
      <w:pPr>
        <w:ind w:left="284"/>
        <w:jc w:val="both"/>
        <w:rPr>
          <w:rFonts w:ascii="Marianne" w:hAnsi="Marianne" w:cs="Arial"/>
          <w:sz w:val="16"/>
        </w:rPr>
      </w:pPr>
    </w:p>
    <w:p w14:paraId="779C8BD2" w14:textId="77777777" w:rsidR="004851BF" w:rsidRDefault="004851BF">
      <w:pPr>
        <w:ind w:left="284"/>
        <w:jc w:val="both"/>
        <w:rPr>
          <w:rFonts w:ascii="Marianne" w:hAnsi="Marianne" w:cs="Arial"/>
          <w:sz w:val="16"/>
        </w:rPr>
      </w:pPr>
    </w:p>
    <w:p w14:paraId="4BACEFD0" w14:textId="77777777" w:rsidR="004851BF" w:rsidRDefault="00900950">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4478CBD0" w14:textId="77777777" w:rsidR="004851BF" w:rsidRDefault="004851BF">
      <w:pPr>
        <w:ind w:left="284"/>
        <w:jc w:val="both"/>
        <w:rPr>
          <w:rFonts w:ascii="Marianne" w:hAnsi="Marianne" w:cs="Arial"/>
          <w:sz w:val="16"/>
        </w:rPr>
      </w:pPr>
    </w:p>
    <w:p w14:paraId="692FCED0" w14:textId="77777777" w:rsidR="004851BF" w:rsidRDefault="004851BF">
      <w:pPr>
        <w:ind w:left="284"/>
        <w:jc w:val="both"/>
        <w:rPr>
          <w:rFonts w:ascii="Marianne" w:hAnsi="Marianne" w:cs="Arial"/>
          <w:sz w:val="16"/>
        </w:rPr>
      </w:pPr>
    </w:p>
    <w:p w14:paraId="6A1E031C" w14:textId="77777777" w:rsidR="004851BF" w:rsidRDefault="004851BF">
      <w:pPr>
        <w:ind w:left="284"/>
        <w:jc w:val="both"/>
        <w:rPr>
          <w:rFonts w:ascii="Marianne" w:hAnsi="Marianne" w:cs="Arial"/>
          <w:sz w:val="16"/>
        </w:rPr>
      </w:pPr>
    </w:p>
    <w:p w14:paraId="1C6A4B8D" w14:textId="77777777" w:rsidR="004851BF" w:rsidRDefault="004851BF">
      <w:pPr>
        <w:ind w:left="284"/>
        <w:jc w:val="both"/>
        <w:rPr>
          <w:rFonts w:ascii="Marianne" w:hAnsi="Marianne" w:cs="Arial"/>
          <w:sz w:val="16"/>
        </w:rPr>
      </w:pPr>
    </w:p>
    <w:p w14:paraId="34E115CC" w14:textId="77777777" w:rsidR="004851BF" w:rsidRDefault="004851BF">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4851BF" w14:paraId="4758C05B" w14:textId="77777777">
        <w:trPr>
          <w:trHeight w:val="653"/>
        </w:trPr>
        <w:tc>
          <w:tcPr>
            <w:tcW w:w="9994" w:type="dxa"/>
            <w:shd w:val="clear" w:color="auto" w:fill="465F9D"/>
          </w:tcPr>
          <w:p w14:paraId="3A0E0814" w14:textId="77777777" w:rsidR="004851BF" w:rsidRDefault="00900950">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32D83BC6" w14:textId="77777777" w:rsidR="004851BF" w:rsidRDefault="004851BF">
      <w:pPr>
        <w:pStyle w:val="En-tte"/>
        <w:tabs>
          <w:tab w:val="clear" w:pos="4536"/>
          <w:tab w:val="clear" w:pos="9072"/>
          <w:tab w:val="left" w:pos="0"/>
          <w:tab w:val="left" w:pos="2160"/>
        </w:tabs>
        <w:jc w:val="both"/>
        <w:rPr>
          <w:rFonts w:ascii="Marianne" w:hAnsi="Marianne" w:cs="Arial"/>
          <w:i/>
          <w:iCs/>
          <w:sz w:val="18"/>
          <w:szCs w:val="18"/>
        </w:rPr>
      </w:pPr>
    </w:p>
    <w:p w14:paraId="2C79F72B" w14:textId="77777777" w:rsidR="004851BF" w:rsidRDefault="00900950">
      <w:pPr>
        <w:ind w:left="284"/>
        <w:jc w:val="center"/>
        <w:rPr>
          <w:rFonts w:ascii="Marianne" w:hAnsi="Marianne" w:cs="Arial"/>
        </w:rPr>
      </w:pPr>
      <w:r>
        <w:rPr>
          <w:rFonts w:ascii="Marianne" w:hAnsi="Marianne" w:cs="Arial"/>
          <w:i/>
          <w:iCs/>
          <w:szCs w:val="18"/>
        </w:rPr>
        <w:t xml:space="preserve">Le candidat ne fournit que les </w:t>
      </w:r>
      <w:r>
        <w:rPr>
          <w:rFonts w:ascii="Marianne" w:hAnsi="Marianne" w:cs="Arial"/>
          <w:i/>
          <w:iCs/>
          <w:szCs w:val="18"/>
        </w:rPr>
        <w:t>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5E0BF719" w14:textId="77777777" w:rsidR="004851BF" w:rsidRDefault="004851BF">
      <w:pPr>
        <w:ind w:left="284"/>
        <w:rPr>
          <w:rFonts w:ascii="Marianne" w:hAnsi="Marianne" w:cs="Arial"/>
        </w:rPr>
      </w:pPr>
    </w:p>
    <w:p w14:paraId="0C13690E" w14:textId="77777777" w:rsidR="004851BF" w:rsidRDefault="00900950">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w:t>
      </w:r>
      <w:r>
        <w:rPr>
          <w:rFonts w:ascii="Marianne" w:hAnsi="Marianne" w:cs="Arial"/>
          <w:b/>
          <w:bCs/>
          <w:sz w:val="22"/>
          <w:szCs w:val="22"/>
        </w:rPr>
        <w:t>iers exercices disponibles</w:t>
      </w:r>
    </w:p>
    <w:p w14:paraId="5FB1F1EF" w14:textId="77777777" w:rsidR="004851BF" w:rsidRDefault="004851BF">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4851BF" w14:paraId="4C5DA5D9"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489B5256" w14:textId="77777777" w:rsidR="004851BF" w:rsidRDefault="004851BF">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9B29865" w14:textId="77777777" w:rsidR="004851BF" w:rsidRDefault="0090095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238D046E" w14:textId="77777777" w:rsidR="004851BF" w:rsidRDefault="0090095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73EFAA1A" w14:textId="77777777" w:rsidR="004851BF" w:rsidRDefault="0090095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4851BF" w14:paraId="4727F08C"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3FB06028" w14:textId="77777777" w:rsidR="004851BF" w:rsidRDefault="00900950">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 xml:space="preserve">(ne remplir que pour les exercices </w:t>
            </w:r>
            <w:r>
              <w:rPr>
                <w:rFonts w:ascii="Marianne" w:hAnsi="Marianne" w:cs="Arial"/>
                <w:sz w:val="14"/>
              </w:rPr>
              <w:t>pour lesquels ce renseignement est demandé par l’acheteur)</w:t>
            </w:r>
          </w:p>
        </w:tc>
        <w:tc>
          <w:tcPr>
            <w:tcW w:w="2565" w:type="dxa"/>
            <w:tcBorders>
              <w:left w:val="single" w:sz="4" w:space="0" w:color="000000"/>
              <w:bottom w:val="single" w:sz="8" w:space="0" w:color="000000"/>
            </w:tcBorders>
            <w:shd w:val="clear" w:color="auto" w:fill="auto"/>
          </w:tcPr>
          <w:p w14:paraId="6C65AEB4" w14:textId="77777777" w:rsidR="004851BF" w:rsidRDefault="004851BF">
            <w:pPr>
              <w:tabs>
                <w:tab w:val="left" w:pos="864"/>
              </w:tabs>
              <w:snapToGrid w:val="0"/>
              <w:spacing w:before="120" w:after="120"/>
              <w:rPr>
                <w:rFonts w:ascii="Marianne" w:hAnsi="Marianne" w:cs="Arial"/>
                <w:sz w:val="16"/>
                <w:szCs w:val="16"/>
              </w:rPr>
            </w:pPr>
          </w:p>
          <w:p w14:paraId="13EC16DF" w14:textId="77777777" w:rsidR="004851BF" w:rsidRDefault="004851BF">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633616A4" w14:textId="77777777" w:rsidR="004851BF" w:rsidRDefault="004851BF">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2D0F832C" w14:textId="77777777" w:rsidR="004851BF" w:rsidRDefault="004851BF">
            <w:pPr>
              <w:tabs>
                <w:tab w:val="left" w:pos="864"/>
              </w:tabs>
              <w:snapToGrid w:val="0"/>
              <w:spacing w:before="120" w:after="120"/>
              <w:jc w:val="right"/>
              <w:rPr>
                <w:rFonts w:ascii="Marianne" w:hAnsi="Marianne" w:cs="Arial"/>
                <w:sz w:val="16"/>
                <w:szCs w:val="16"/>
              </w:rPr>
            </w:pPr>
          </w:p>
        </w:tc>
      </w:tr>
      <w:tr w:rsidR="004851BF" w14:paraId="41BED2D4" w14:textId="77777777">
        <w:trPr>
          <w:trHeight w:val="737"/>
        </w:trPr>
        <w:tc>
          <w:tcPr>
            <w:tcW w:w="2566" w:type="dxa"/>
            <w:tcBorders>
              <w:left w:val="single" w:sz="8" w:space="0" w:color="000000"/>
              <w:bottom w:val="single" w:sz="8" w:space="0" w:color="000000"/>
            </w:tcBorders>
            <w:shd w:val="clear" w:color="auto" w:fill="auto"/>
          </w:tcPr>
          <w:p w14:paraId="62440239" w14:textId="77777777" w:rsidR="004851BF" w:rsidRDefault="00900950">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6163CF7" w14:textId="77777777" w:rsidR="004851BF" w:rsidRDefault="004851BF">
            <w:pPr>
              <w:tabs>
                <w:tab w:val="left" w:pos="864"/>
              </w:tabs>
              <w:snapToGrid w:val="0"/>
              <w:spacing w:before="120" w:after="120"/>
              <w:rPr>
                <w:rFonts w:ascii="Marianne" w:hAnsi="Marianne" w:cs="Arial"/>
                <w:sz w:val="16"/>
                <w:szCs w:val="16"/>
              </w:rPr>
            </w:pPr>
          </w:p>
          <w:p w14:paraId="7E2DBE05" w14:textId="77777777" w:rsidR="004851BF" w:rsidRDefault="00900950">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3BDFD468" w14:textId="77777777" w:rsidR="004851BF" w:rsidRDefault="004851BF">
            <w:pPr>
              <w:tabs>
                <w:tab w:val="left" w:pos="864"/>
              </w:tabs>
              <w:snapToGrid w:val="0"/>
              <w:spacing w:before="120" w:after="120"/>
              <w:jc w:val="right"/>
              <w:rPr>
                <w:rFonts w:ascii="Marianne" w:hAnsi="Marianne" w:cs="Arial"/>
                <w:sz w:val="16"/>
                <w:szCs w:val="16"/>
              </w:rPr>
            </w:pPr>
          </w:p>
          <w:p w14:paraId="14E466BC" w14:textId="77777777" w:rsidR="004851BF" w:rsidRDefault="00900950">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194602AE" w14:textId="77777777" w:rsidR="004851BF" w:rsidRDefault="004851BF">
            <w:pPr>
              <w:tabs>
                <w:tab w:val="left" w:pos="864"/>
              </w:tabs>
              <w:snapToGrid w:val="0"/>
              <w:spacing w:before="120" w:after="120"/>
              <w:jc w:val="right"/>
              <w:rPr>
                <w:rFonts w:ascii="Marianne" w:hAnsi="Marianne" w:cs="Arial"/>
                <w:sz w:val="16"/>
                <w:szCs w:val="16"/>
              </w:rPr>
            </w:pPr>
          </w:p>
          <w:p w14:paraId="2DE19285" w14:textId="77777777" w:rsidR="004851BF" w:rsidRDefault="00900950">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50AAF90A" w14:textId="77777777" w:rsidR="004851BF" w:rsidRDefault="004851BF">
      <w:pPr>
        <w:tabs>
          <w:tab w:val="left" w:pos="864"/>
        </w:tabs>
        <w:jc w:val="both"/>
        <w:rPr>
          <w:rFonts w:ascii="Marianne" w:hAnsi="Marianne" w:cs="Arial"/>
        </w:rPr>
      </w:pPr>
    </w:p>
    <w:p w14:paraId="4A20CF4C" w14:textId="77777777" w:rsidR="004851BF" w:rsidRDefault="00900950">
      <w:pPr>
        <w:tabs>
          <w:tab w:val="left" w:pos="864"/>
        </w:tabs>
        <w:jc w:val="both"/>
        <w:rPr>
          <w:rFonts w:ascii="Marianne" w:hAnsi="Marianne" w:cs="Arial"/>
        </w:rPr>
      </w:pPr>
      <w:r>
        <w:rPr>
          <w:rFonts w:ascii="Marianne" w:hAnsi="Marianne" w:cs="Arial"/>
        </w:rPr>
        <w:t xml:space="preserve">Lorsque les informations sur le chiffre d’affaires ne sont </w:t>
      </w:r>
      <w:r>
        <w:rPr>
          <w:rFonts w:ascii="Marianne" w:hAnsi="Marianne" w:cs="Arial"/>
        </w:rPr>
        <w:t>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67BD6834" w14:textId="77777777" w:rsidR="004851BF" w:rsidRDefault="004851BF">
      <w:pPr>
        <w:tabs>
          <w:tab w:val="left" w:pos="864"/>
        </w:tabs>
        <w:jc w:val="both"/>
        <w:rPr>
          <w:rFonts w:ascii="Marianne" w:hAnsi="Marianne" w:cs="Arial"/>
        </w:rPr>
      </w:pPr>
    </w:p>
    <w:p w14:paraId="68538BAC" w14:textId="77777777" w:rsidR="004851BF" w:rsidRDefault="00900950">
      <w:pPr>
        <w:tabs>
          <w:tab w:val="left" w:pos="864"/>
        </w:tabs>
        <w:ind w:left="567"/>
        <w:jc w:val="both"/>
        <w:rPr>
          <w:rFonts w:ascii="Marianne" w:hAnsi="Marianne" w:cs="Arial"/>
        </w:rPr>
      </w:pPr>
      <w:r>
        <w:rPr>
          <w:rFonts w:ascii="Marianne" w:hAnsi="Marianne" w:cs="Arial"/>
        </w:rPr>
        <w:t>……./…………./……</w:t>
      </w:r>
    </w:p>
    <w:p w14:paraId="68223E31" w14:textId="77777777" w:rsidR="004851BF" w:rsidRDefault="004851BF">
      <w:pPr>
        <w:tabs>
          <w:tab w:val="left" w:pos="864"/>
        </w:tabs>
        <w:jc w:val="both"/>
        <w:rPr>
          <w:rFonts w:ascii="Marianne" w:hAnsi="Marianne" w:cs="Arial"/>
        </w:rPr>
      </w:pPr>
    </w:p>
    <w:p w14:paraId="04B8CF8C" w14:textId="77777777" w:rsidR="004851BF" w:rsidRDefault="0090095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w:t>
      </w:r>
      <w:r>
        <w:rPr>
          <w:rFonts w:ascii="Marianne" w:hAnsi="Marianne" w:cs="Arial"/>
          <w:b/>
          <w:bCs/>
          <w:sz w:val="22"/>
          <w:szCs w:val="22"/>
        </w:rPr>
        <w:t>inancière</w:t>
      </w:r>
    </w:p>
    <w:p w14:paraId="40FED6FF" w14:textId="77777777" w:rsidR="004851BF" w:rsidRDefault="00900950">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w:t>
      </w:r>
      <w:r>
        <w:rPr>
          <w:rFonts w:ascii="Marianne" w:hAnsi="Marianne" w:cs="Arial"/>
          <w:i/>
          <w:sz w:val="18"/>
        </w:rPr>
        <w:t xml:space="preserv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B8AC3C4" w14:textId="77777777" w:rsidR="004851BF" w:rsidRDefault="0090095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6584E27C" w14:textId="77777777" w:rsidR="004851BF" w:rsidRDefault="004851BF">
      <w:pPr>
        <w:tabs>
          <w:tab w:val="left" w:pos="864"/>
        </w:tabs>
        <w:jc w:val="both"/>
        <w:rPr>
          <w:rFonts w:ascii="Marianne" w:hAnsi="Marianne" w:cs="Arial"/>
        </w:rPr>
      </w:pPr>
    </w:p>
    <w:p w14:paraId="35F1964D" w14:textId="77777777" w:rsidR="004851BF" w:rsidRDefault="00900950">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101FC6FE" w14:textId="77777777" w:rsidR="004851BF" w:rsidRDefault="00900950">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2E21A889" w14:textId="77777777" w:rsidR="004851BF" w:rsidRDefault="004851BF">
      <w:pPr>
        <w:pStyle w:val="En-tte"/>
        <w:tabs>
          <w:tab w:val="clear" w:pos="4536"/>
          <w:tab w:val="clear" w:pos="9072"/>
          <w:tab w:val="left" w:pos="0"/>
          <w:tab w:val="left" w:pos="2160"/>
        </w:tabs>
        <w:jc w:val="both"/>
        <w:rPr>
          <w:rFonts w:ascii="Marianne" w:hAnsi="Marianne" w:cs="Arial"/>
          <w:i/>
          <w:iCs/>
          <w:sz w:val="18"/>
          <w:szCs w:val="18"/>
        </w:rPr>
      </w:pPr>
    </w:p>
    <w:p w14:paraId="5C4B5454" w14:textId="77777777" w:rsidR="004851BF" w:rsidRDefault="0090095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0EEFC12" w14:textId="77777777" w:rsidR="004851BF" w:rsidRDefault="004851BF">
      <w:pPr>
        <w:tabs>
          <w:tab w:val="left" w:pos="864"/>
        </w:tabs>
        <w:jc w:val="both"/>
        <w:rPr>
          <w:rFonts w:ascii="Marianne" w:hAnsi="Marianne" w:cs="Arial"/>
        </w:rPr>
      </w:pPr>
    </w:p>
    <w:p w14:paraId="7B492B68" w14:textId="77777777" w:rsidR="004851BF" w:rsidRDefault="00900950">
      <w:pPr>
        <w:jc w:val="both"/>
        <w:rPr>
          <w:rFonts w:ascii="Marianne" w:hAnsi="Marianne" w:cs="Arial"/>
          <w:i/>
          <w:sz w:val="18"/>
        </w:rPr>
      </w:pPr>
      <w:r>
        <w:rPr>
          <w:rFonts w:ascii="Marianne" w:hAnsi="Marianne" w:cs="Arial"/>
          <w:i/>
          <w:sz w:val="18"/>
        </w:rPr>
        <w:t xml:space="preserve">Le cas échéant, </w:t>
      </w:r>
      <w:r>
        <w:rPr>
          <w:rFonts w:ascii="Marianne" w:hAnsi="Marianne" w:cs="Arial"/>
          <w:i/>
          <w:sz w:val="18"/>
        </w:rPr>
        <w:t>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1133210" w14:textId="77777777" w:rsidR="004851BF" w:rsidRDefault="00900950">
      <w:pPr>
        <w:rPr>
          <w:rFonts w:ascii="Marianne" w:hAnsi="Marianne" w:cs="Arial"/>
          <w:i/>
          <w:sz w:val="16"/>
        </w:rPr>
      </w:pPr>
      <w:r>
        <w:rPr>
          <w:rFonts w:ascii="Marianne" w:hAnsi="Marianne" w:cs="Arial"/>
          <w:i/>
          <w:sz w:val="16"/>
        </w:rPr>
        <w:t>(Si l’adresse et les renseignements sont identiques à ceux fourni</w:t>
      </w:r>
      <w:r>
        <w:rPr>
          <w:rFonts w:ascii="Marianne" w:hAnsi="Marianne" w:cs="Arial"/>
          <w:i/>
          <w:sz w:val="16"/>
        </w:rPr>
        <w:t>s plus haut se contenter de renvoyer à la rubrique concernée)</w:t>
      </w:r>
    </w:p>
    <w:p w14:paraId="18745E44" w14:textId="77777777" w:rsidR="004851BF" w:rsidRDefault="004851BF">
      <w:pPr>
        <w:rPr>
          <w:rFonts w:ascii="Marianne" w:hAnsi="Marianne" w:cs="Arial"/>
          <w:sz w:val="18"/>
        </w:rPr>
      </w:pPr>
    </w:p>
    <w:p w14:paraId="435110FF" w14:textId="77777777" w:rsidR="004851BF" w:rsidRDefault="00900950">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1805EC9E" w14:textId="77777777" w:rsidR="004851BF" w:rsidRDefault="004851BF">
      <w:pPr>
        <w:ind w:left="284"/>
        <w:rPr>
          <w:rFonts w:ascii="Marianne" w:hAnsi="Marianne" w:cs="Arial"/>
          <w:sz w:val="16"/>
        </w:rPr>
      </w:pPr>
    </w:p>
    <w:p w14:paraId="3653250B" w14:textId="77777777" w:rsidR="004851BF" w:rsidRDefault="004851BF">
      <w:pPr>
        <w:ind w:left="284"/>
        <w:rPr>
          <w:rFonts w:ascii="Marianne" w:hAnsi="Marianne" w:cs="Arial"/>
          <w:sz w:val="16"/>
        </w:rPr>
      </w:pPr>
    </w:p>
    <w:p w14:paraId="2EC0E0F4" w14:textId="77777777" w:rsidR="004851BF" w:rsidRDefault="004851BF">
      <w:pPr>
        <w:ind w:left="284"/>
        <w:rPr>
          <w:rFonts w:ascii="Marianne" w:hAnsi="Marianne" w:cs="Arial"/>
          <w:sz w:val="16"/>
        </w:rPr>
      </w:pPr>
    </w:p>
    <w:p w14:paraId="3882AED5" w14:textId="77777777" w:rsidR="004851BF" w:rsidRDefault="00900950">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0879F215" w14:textId="77777777" w:rsidR="004851BF" w:rsidRDefault="004851BF">
      <w:pPr>
        <w:ind w:left="284"/>
        <w:rPr>
          <w:rFonts w:ascii="Marianne" w:hAnsi="Marianne" w:cs="Arial"/>
        </w:rPr>
      </w:pPr>
    </w:p>
    <w:p w14:paraId="4948B4CB" w14:textId="77777777" w:rsidR="004851BF" w:rsidRDefault="004851BF">
      <w:pPr>
        <w:ind w:left="284"/>
        <w:rPr>
          <w:rFonts w:ascii="Marianne" w:hAnsi="Marianne" w:cs="Arial"/>
        </w:rPr>
      </w:pPr>
    </w:p>
    <w:p w14:paraId="054CAD30" w14:textId="77777777" w:rsidR="004851BF" w:rsidRDefault="004851BF">
      <w:pPr>
        <w:ind w:left="284"/>
        <w:rPr>
          <w:rFonts w:ascii="Marianne" w:hAnsi="Marianne" w:cs="Arial"/>
        </w:rPr>
      </w:pPr>
    </w:p>
    <w:p w14:paraId="699CAAF4" w14:textId="77777777" w:rsidR="004851BF" w:rsidRDefault="004851BF">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851BF" w14:paraId="421AC543" w14:textId="77777777">
        <w:tc>
          <w:tcPr>
            <w:tcW w:w="9852" w:type="dxa"/>
            <w:shd w:val="clear" w:color="auto" w:fill="465F9D"/>
          </w:tcPr>
          <w:p w14:paraId="3A574C66" w14:textId="77777777" w:rsidR="004851BF" w:rsidRDefault="00900950">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w:t>
            </w:r>
            <w:r>
              <w:rPr>
                <w:rFonts w:ascii="Marianne" w:hAnsi="Marianne" w:cs="Arial"/>
                <w:b/>
                <w:bCs/>
                <w:color w:val="FFFFFF"/>
                <w:sz w:val="22"/>
                <w:szCs w:val="22"/>
              </w:rPr>
              <w:t>t</w:t>
            </w:r>
          </w:p>
        </w:tc>
      </w:tr>
    </w:tbl>
    <w:p w14:paraId="180E7DE0" w14:textId="77777777" w:rsidR="004851BF" w:rsidRDefault="004851BF">
      <w:pPr>
        <w:pStyle w:val="En-tte"/>
        <w:tabs>
          <w:tab w:val="clear" w:pos="4536"/>
          <w:tab w:val="clear" w:pos="9072"/>
          <w:tab w:val="left" w:pos="0"/>
          <w:tab w:val="left" w:pos="2160"/>
        </w:tabs>
        <w:jc w:val="both"/>
        <w:rPr>
          <w:rFonts w:ascii="Marianne" w:hAnsi="Marianne" w:cs="Arial"/>
          <w:i/>
          <w:iCs/>
          <w:sz w:val="18"/>
          <w:szCs w:val="18"/>
        </w:rPr>
      </w:pPr>
    </w:p>
    <w:p w14:paraId="7EFFA861" w14:textId="77777777" w:rsidR="004851BF" w:rsidRDefault="00900950">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30EB7F4F" w14:textId="77777777" w:rsidR="004851BF" w:rsidRDefault="004851BF">
      <w:pPr>
        <w:pStyle w:val="En-tte"/>
        <w:tabs>
          <w:tab w:val="clear" w:pos="4536"/>
          <w:tab w:val="clear" w:pos="9072"/>
          <w:tab w:val="left" w:pos="0"/>
          <w:tab w:val="left" w:pos="2160"/>
        </w:tabs>
        <w:jc w:val="both"/>
        <w:rPr>
          <w:rFonts w:ascii="Marianne" w:hAnsi="Marianne" w:cs="Arial"/>
          <w:i/>
          <w:iCs/>
          <w:sz w:val="18"/>
          <w:szCs w:val="18"/>
        </w:rPr>
      </w:pPr>
    </w:p>
    <w:p w14:paraId="557FCD18" w14:textId="77777777" w:rsidR="004851BF" w:rsidRDefault="0090095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G1 - Le </w:t>
      </w:r>
      <w:r>
        <w:rPr>
          <w:rFonts w:ascii="Marianne" w:hAnsi="Marianne" w:cs="Arial"/>
          <w:b/>
          <w:bCs/>
          <w:sz w:val="22"/>
          <w:szCs w:val="22"/>
        </w:rPr>
        <w:t>candidat ne fournit que les renseignements demandés par l’acheteur au titre de la capacité technique et professionnelle, qu’il peut récapituler ici</w:t>
      </w:r>
    </w:p>
    <w:p w14:paraId="22EBF1EE" w14:textId="77777777" w:rsidR="004851BF" w:rsidRDefault="004851BF">
      <w:pPr>
        <w:pStyle w:val="En-tte"/>
        <w:tabs>
          <w:tab w:val="clear" w:pos="4536"/>
          <w:tab w:val="clear" w:pos="9072"/>
          <w:tab w:val="left" w:pos="864"/>
        </w:tabs>
        <w:rPr>
          <w:rFonts w:ascii="Marianne" w:hAnsi="Marianne" w:cs="Arial"/>
        </w:rPr>
      </w:pPr>
    </w:p>
    <w:p w14:paraId="50ACF3A1" w14:textId="77777777" w:rsidR="004851BF" w:rsidRDefault="004851BF">
      <w:pPr>
        <w:pStyle w:val="En-tte"/>
        <w:tabs>
          <w:tab w:val="clear" w:pos="4536"/>
          <w:tab w:val="clear" w:pos="9072"/>
          <w:tab w:val="left" w:pos="864"/>
        </w:tabs>
        <w:rPr>
          <w:rFonts w:ascii="Marianne" w:hAnsi="Marianne" w:cs="Arial"/>
        </w:rPr>
      </w:pPr>
    </w:p>
    <w:p w14:paraId="160B3BDC" w14:textId="77777777" w:rsidR="004851BF" w:rsidRDefault="004851BF">
      <w:pPr>
        <w:pStyle w:val="En-tte"/>
        <w:tabs>
          <w:tab w:val="clear" w:pos="4536"/>
          <w:tab w:val="clear" w:pos="9072"/>
          <w:tab w:val="left" w:pos="864"/>
        </w:tabs>
        <w:rPr>
          <w:rFonts w:ascii="Marianne" w:hAnsi="Marianne" w:cs="Arial"/>
        </w:rPr>
      </w:pPr>
    </w:p>
    <w:p w14:paraId="48042EA1" w14:textId="77777777" w:rsidR="004851BF" w:rsidRDefault="004851BF">
      <w:pPr>
        <w:pStyle w:val="En-tte"/>
        <w:tabs>
          <w:tab w:val="clear" w:pos="4536"/>
          <w:tab w:val="clear" w:pos="9072"/>
          <w:tab w:val="left" w:pos="864"/>
        </w:tabs>
        <w:rPr>
          <w:rFonts w:ascii="Marianne" w:hAnsi="Marianne" w:cs="Arial"/>
        </w:rPr>
      </w:pPr>
    </w:p>
    <w:p w14:paraId="637DA9CF" w14:textId="77777777" w:rsidR="004851BF" w:rsidRDefault="004851BF">
      <w:pPr>
        <w:pStyle w:val="En-tte"/>
        <w:tabs>
          <w:tab w:val="clear" w:pos="4536"/>
          <w:tab w:val="clear" w:pos="9072"/>
          <w:tab w:val="left" w:pos="864"/>
        </w:tabs>
        <w:rPr>
          <w:rFonts w:ascii="Marianne" w:hAnsi="Marianne" w:cs="Arial"/>
        </w:rPr>
      </w:pPr>
    </w:p>
    <w:p w14:paraId="66E84370" w14:textId="77777777" w:rsidR="004851BF" w:rsidRDefault="0090095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w:t>
      </w:r>
      <w:r>
        <w:rPr>
          <w:rFonts w:ascii="Marianne" w:hAnsi="Marianne" w:cs="Arial"/>
          <w:b/>
          <w:bCs/>
          <w:sz w:val="18"/>
          <w:szCs w:val="22"/>
        </w:rPr>
        <w:t>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77700656" w14:textId="77777777" w:rsidR="004851BF" w:rsidRDefault="004851BF">
      <w:pPr>
        <w:pStyle w:val="En-tte"/>
        <w:tabs>
          <w:tab w:val="clear" w:pos="4536"/>
          <w:tab w:val="clear" w:pos="9072"/>
          <w:tab w:val="left" w:pos="864"/>
        </w:tabs>
        <w:rPr>
          <w:rFonts w:ascii="Marianne" w:hAnsi="Marianne" w:cs="Arial"/>
        </w:rPr>
      </w:pPr>
    </w:p>
    <w:p w14:paraId="1FB00B9A" w14:textId="77777777" w:rsidR="004851BF" w:rsidRDefault="00900950">
      <w:pPr>
        <w:pStyle w:val="En-tte"/>
        <w:tabs>
          <w:tab w:val="left" w:pos="864"/>
        </w:tabs>
        <w:rPr>
          <w:rFonts w:ascii="Marianne" w:hAnsi="Marianne" w:cs="Arial"/>
          <w:i/>
          <w:sz w:val="18"/>
        </w:rPr>
      </w:pPr>
      <w:r>
        <w:rPr>
          <w:rFonts w:ascii="Marianne" w:hAnsi="Marianne" w:cs="Arial"/>
          <w:i/>
          <w:sz w:val="18"/>
        </w:rPr>
        <w:t xml:space="preserve">Le cas échéant, adresse internet à laquelle les documents justificatifs et moyens de preuve sont accessibles </w:t>
      </w:r>
      <w:r>
        <w:rPr>
          <w:rFonts w:ascii="Marianne" w:hAnsi="Marianne" w:cs="Arial"/>
          <w:i/>
          <w:sz w:val="18"/>
        </w:rPr>
        <w:t>directement et gratuitement, ainsi que l’ensemble des renseignements nécessaires pour y accéder :</w:t>
      </w:r>
    </w:p>
    <w:p w14:paraId="3FB9DE40" w14:textId="77777777" w:rsidR="004851BF" w:rsidRDefault="0090095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89005C8" w14:textId="77777777" w:rsidR="004851BF" w:rsidRDefault="004851BF">
      <w:pPr>
        <w:pStyle w:val="En-tte"/>
        <w:tabs>
          <w:tab w:val="left" w:pos="864"/>
        </w:tabs>
        <w:rPr>
          <w:rFonts w:ascii="Marianne" w:hAnsi="Marianne" w:cs="Arial"/>
        </w:rPr>
      </w:pPr>
    </w:p>
    <w:p w14:paraId="283A9CE7" w14:textId="77777777" w:rsidR="004851BF" w:rsidRDefault="00900950">
      <w:pPr>
        <w:ind w:left="284"/>
        <w:rPr>
          <w:rFonts w:ascii="Marianne" w:hAnsi="Marianne" w:cs="Arial"/>
          <w:sz w:val="16"/>
        </w:rPr>
      </w:pPr>
      <w:r>
        <w:rPr>
          <w:rFonts w:ascii="Marianne" w:hAnsi="Marianne" w:cs="Arial"/>
          <w:sz w:val="16"/>
        </w:rPr>
        <w:t>- Adresse internet :</w:t>
      </w:r>
    </w:p>
    <w:p w14:paraId="6BA21C30" w14:textId="77777777" w:rsidR="004851BF" w:rsidRDefault="004851BF">
      <w:pPr>
        <w:pStyle w:val="En-tte"/>
        <w:tabs>
          <w:tab w:val="left" w:pos="864"/>
        </w:tabs>
        <w:rPr>
          <w:rFonts w:ascii="Marianne" w:hAnsi="Marianne" w:cs="Arial"/>
        </w:rPr>
      </w:pPr>
    </w:p>
    <w:p w14:paraId="45204836" w14:textId="77777777" w:rsidR="004851BF" w:rsidRDefault="004851BF">
      <w:pPr>
        <w:pStyle w:val="En-tte"/>
        <w:tabs>
          <w:tab w:val="left" w:pos="864"/>
        </w:tabs>
        <w:rPr>
          <w:rFonts w:ascii="Marianne" w:hAnsi="Marianne" w:cs="Arial"/>
        </w:rPr>
      </w:pPr>
    </w:p>
    <w:p w14:paraId="027F1351" w14:textId="77777777" w:rsidR="004851BF" w:rsidRDefault="00900950">
      <w:pPr>
        <w:ind w:left="284"/>
        <w:rPr>
          <w:rFonts w:ascii="Marianne" w:hAnsi="Marianne" w:cs="Arial"/>
          <w:sz w:val="16"/>
        </w:rPr>
      </w:pPr>
      <w:r>
        <w:rPr>
          <w:rFonts w:ascii="Marianne" w:hAnsi="Marianne" w:cs="Arial"/>
          <w:sz w:val="16"/>
        </w:rPr>
        <w:t>- Rens</w:t>
      </w:r>
      <w:r>
        <w:rPr>
          <w:rFonts w:ascii="Marianne" w:hAnsi="Marianne" w:cs="Arial"/>
          <w:sz w:val="16"/>
        </w:rPr>
        <w:t>eignements nécessaires pour y accéder :</w:t>
      </w:r>
    </w:p>
    <w:p w14:paraId="6014B9C7" w14:textId="77777777" w:rsidR="004851BF" w:rsidRDefault="004851BF">
      <w:pPr>
        <w:ind w:left="284"/>
        <w:rPr>
          <w:rFonts w:ascii="Marianne" w:hAnsi="Marianne" w:cs="Arial"/>
          <w:sz w:val="16"/>
        </w:rPr>
      </w:pPr>
    </w:p>
    <w:p w14:paraId="1627FFB5" w14:textId="77777777" w:rsidR="004851BF" w:rsidRDefault="004851BF">
      <w:pPr>
        <w:ind w:left="284"/>
      </w:pPr>
    </w:p>
    <w:p w14:paraId="17898944" w14:textId="77777777" w:rsidR="004851BF" w:rsidRDefault="004851BF">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4851BF" w14:paraId="13EE006E" w14:textId="77777777">
        <w:trPr>
          <w:trHeight w:val="712"/>
        </w:trPr>
        <w:tc>
          <w:tcPr>
            <w:tcW w:w="9710" w:type="dxa"/>
            <w:shd w:val="clear" w:color="auto" w:fill="465F9D"/>
          </w:tcPr>
          <w:p w14:paraId="1263A643" w14:textId="77777777" w:rsidR="004851BF" w:rsidRDefault="00900950">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2C933642" w14:textId="77777777" w:rsidR="004851BF" w:rsidRDefault="00900950">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w:t>
      </w:r>
      <w:r>
        <w:rPr>
          <w:rFonts w:ascii="Marianne" w:hAnsi="Marianne" w:cs="Arial"/>
          <w:i/>
          <w:iCs/>
          <w:sz w:val="18"/>
          <w:szCs w:val="18"/>
        </w:rPr>
        <w:t>-traitant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6954198" w14:textId="77777777" w:rsidR="004851BF" w:rsidRDefault="00900950">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w:t>
      </w:r>
      <w:r>
        <w:rPr>
          <w:rFonts w:ascii="Marianne" w:hAnsi="Marianne" w:cs="Arial"/>
          <w:i/>
          <w:sz w:val="18"/>
          <w:szCs w:val="18"/>
        </w:rPr>
        <w:t>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w:t>
      </w:r>
      <w:r>
        <w:rPr>
          <w:rFonts w:ascii="Marianne" w:hAnsi="Marianne" w:cs="Arial"/>
          <w:i/>
          <w:sz w:val="18"/>
          <w:szCs w:val="18"/>
        </w:rPr>
        <w:t xml:space="preserve"> l’opérateur sur les capacités duquel le candidat s’appuie est un sous-traitant, ces informations sont fournies via le DC4 ou équivalent. Dans les autres cas, un DC2 annexe ou tout document équivalent peut être utilisé. Le candidat sera tenu d’apporter la </w:t>
      </w:r>
      <w:r>
        <w:rPr>
          <w:rFonts w:ascii="Marianne" w:hAnsi="Marianne" w:cs="Arial"/>
          <w:i/>
          <w:sz w:val="18"/>
          <w:szCs w:val="18"/>
        </w:rPr>
        <w:t xml:space="preserve">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 xml:space="preserve">en cas de MDS, cette preuve est à fournir au stade du dépôt </w:t>
      </w:r>
      <w:r>
        <w:rPr>
          <w:rFonts w:ascii="Marianne" w:hAnsi="Marianne" w:cs="Arial"/>
          <w:i/>
          <w:iCs/>
          <w:sz w:val="18"/>
          <w:szCs w:val="18"/>
          <w:u w:val="single"/>
        </w:rPr>
        <w:t>de la candidature</w:t>
      </w:r>
      <w:r>
        <w:rPr>
          <w:rFonts w:ascii="Marianne" w:hAnsi="Marianne" w:cs="Arial"/>
          <w:i/>
          <w:iCs/>
          <w:sz w:val="18"/>
          <w:szCs w:val="18"/>
        </w:rPr>
        <w:t>)</w:t>
      </w:r>
    </w:p>
    <w:p w14:paraId="47021FDD" w14:textId="77777777" w:rsidR="004851BF" w:rsidRDefault="004851BF">
      <w:pPr>
        <w:tabs>
          <w:tab w:val="left" w:pos="576"/>
        </w:tabs>
        <w:rPr>
          <w:rFonts w:ascii="Marianne" w:hAnsi="Marianne" w:cs="Arial"/>
          <w:iCs/>
        </w:rPr>
      </w:pPr>
    </w:p>
    <w:p w14:paraId="378D2B3D" w14:textId="77777777" w:rsidR="004851BF" w:rsidRDefault="00900950">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3DC0A7B7" w14:textId="77777777" w:rsidR="004851BF" w:rsidRDefault="00900950">
      <w:pPr>
        <w:jc w:val="both"/>
        <w:rPr>
          <w:rFonts w:ascii="Marianne" w:hAnsi="Marianne" w:cs="Arial"/>
          <w:i/>
          <w:iCs/>
          <w:sz w:val="18"/>
          <w:szCs w:val="18"/>
        </w:rPr>
      </w:pPr>
      <w:r>
        <w:rPr>
          <w:rFonts w:ascii="Marianne" w:hAnsi="Marianne" w:cs="Arial"/>
          <w:i/>
          <w:iCs/>
          <w:sz w:val="18"/>
          <w:szCs w:val="18"/>
        </w:rPr>
        <w:t>(Adapter le tableau autant que nécessaire)</w:t>
      </w:r>
    </w:p>
    <w:p w14:paraId="22EEE82E" w14:textId="77777777" w:rsidR="004851BF" w:rsidRDefault="004851BF">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4851BF" w14:paraId="48F1A669" w14:textId="77777777">
        <w:trPr>
          <w:trHeight w:val="1200"/>
        </w:trPr>
        <w:tc>
          <w:tcPr>
            <w:tcW w:w="832" w:type="dxa"/>
            <w:tcBorders>
              <w:top w:val="single" w:sz="4" w:space="0" w:color="000000"/>
              <w:left w:val="single" w:sz="4" w:space="0" w:color="000000"/>
              <w:bottom w:val="single" w:sz="4" w:space="0" w:color="000000"/>
            </w:tcBorders>
            <w:vAlign w:val="center"/>
          </w:tcPr>
          <w:p w14:paraId="424DF83D" w14:textId="77777777" w:rsidR="004851BF" w:rsidRDefault="00900950">
            <w:pPr>
              <w:jc w:val="center"/>
              <w:rPr>
                <w:rFonts w:ascii="Marianne" w:hAnsi="Marianne" w:cs="Arial"/>
                <w:b/>
              </w:rPr>
            </w:pPr>
            <w:r>
              <w:rPr>
                <w:rFonts w:ascii="Marianne" w:hAnsi="Marianne" w:cs="Arial"/>
                <w:b/>
              </w:rPr>
              <w:t>N°</w:t>
            </w:r>
          </w:p>
          <w:p w14:paraId="44391999" w14:textId="77777777" w:rsidR="004851BF" w:rsidRDefault="00900950">
            <w:pPr>
              <w:jc w:val="center"/>
              <w:rPr>
                <w:rFonts w:ascii="Marianne" w:hAnsi="Marianne" w:cs="Arial"/>
                <w:b/>
              </w:rPr>
            </w:pPr>
            <w:r>
              <w:rPr>
                <w:rFonts w:ascii="Marianne" w:hAnsi="Marianne" w:cs="Arial"/>
                <w:b/>
              </w:rPr>
              <w:t>du</w:t>
            </w:r>
          </w:p>
          <w:p w14:paraId="5D97C976" w14:textId="77777777" w:rsidR="004851BF" w:rsidRDefault="00900950">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2318ADA1" w14:textId="77777777" w:rsidR="004851BF" w:rsidRDefault="00900950">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9B356" w14:textId="77777777" w:rsidR="004851BF" w:rsidRDefault="00900950">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xml:space="preserve">, adresse électronique, numéros de </w:t>
            </w:r>
            <w:r>
              <w:rPr>
                <w:rFonts w:ascii="Marianne" w:hAnsi="Marianne" w:cs="Arial"/>
                <w:b/>
              </w:rPr>
              <w:t>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4851BF" w14:paraId="37EF9097" w14:textId="77777777">
        <w:trPr>
          <w:trHeight w:val="1021"/>
        </w:trPr>
        <w:tc>
          <w:tcPr>
            <w:tcW w:w="832" w:type="dxa"/>
            <w:tcBorders>
              <w:top w:val="single" w:sz="4" w:space="0" w:color="000000"/>
              <w:left w:val="single" w:sz="4" w:space="0" w:color="000000"/>
            </w:tcBorders>
            <w:shd w:val="clear" w:color="auto" w:fill="B4C6E7"/>
          </w:tcPr>
          <w:p w14:paraId="7989DE83" w14:textId="77777777" w:rsidR="004851BF" w:rsidRDefault="004851BF">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392A35A9" w14:textId="77777777" w:rsidR="004851BF" w:rsidRDefault="004851BF">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235967CB" w14:textId="77777777" w:rsidR="004851BF" w:rsidRDefault="004851BF">
            <w:pPr>
              <w:snapToGrid w:val="0"/>
              <w:jc w:val="both"/>
              <w:rPr>
                <w:rFonts w:ascii="Marianne" w:hAnsi="Marianne" w:cs="Arial"/>
              </w:rPr>
            </w:pPr>
          </w:p>
        </w:tc>
      </w:tr>
      <w:tr w:rsidR="004851BF" w14:paraId="1A8E586B" w14:textId="77777777">
        <w:trPr>
          <w:trHeight w:val="1021"/>
        </w:trPr>
        <w:tc>
          <w:tcPr>
            <w:tcW w:w="832" w:type="dxa"/>
            <w:tcBorders>
              <w:left w:val="single" w:sz="4" w:space="0" w:color="000000"/>
            </w:tcBorders>
          </w:tcPr>
          <w:p w14:paraId="7C8AD362" w14:textId="77777777" w:rsidR="004851BF" w:rsidRDefault="004851BF">
            <w:pPr>
              <w:snapToGrid w:val="0"/>
              <w:jc w:val="both"/>
              <w:rPr>
                <w:rFonts w:ascii="Marianne" w:hAnsi="Marianne" w:cs="Arial"/>
              </w:rPr>
            </w:pPr>
          </w:p>
        </w:tc>
        <w:tc>
          <w:tcPr>
            <w:tcW w:w="4394" w:type="dxa"/>
            <w:tcBorders>
              <w:left w:val="single" w:sz="4" w:space="0" w:color="000000"/>
            </w:tcBorders>
            <w:shd w:val="clear" w:color="auto" w:fill="auto"/>
          </w:tcPr>
          <w:p w14:paraId="74DC5155" w14:textId="77777777" w:rsidR="004851BF" w:rsidRDefault="004851B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3291819" w14:textId="77777777" w:rsidR="004851BF" w:rsidRDefault="004851BF">
            <w:pPr>
              <w:snapToGrid w:val="0"/>
              <w:jc w:val="both"/>
              <w:rPr>
                <w:rFonts w:ascii="Marianne" w:hAnsi="Marianne" w:cs="Arial"/>
              </w:rPr>
            </w:pPr>
          </w:p>
        </w:tc>
      </w:tr>
      <w:tr w:rsidR="004851BF" w14:paraId="5B677445" w14:textId="77777777">
        <w:trPr>
          <w:trHeight w:val="1021"/>
        </w:trPr>
        <w:tc>
          <w:tcPr>
            <w:tcW w:w="832" w:type="dxa"/>
            <w:tcBorders>
              <w:left w:val="single" w:sz="4" w:space="0" w:color="000000"/>
            </w:tcBorders>
            <w:shd w:val="clear" w:color="auto" w:fill="B4C6E7"/>
          </w:tcPr>
          <w:p w14:paraId="61E2B279" w14:textId="77777777" w:rsidR="004851BF" w:rsidRDefault="004851BF">
            <w:pPr>
              <w:snapToGrid w:val="0"/>
              <w:jc w:val="both"/>
              <w:rPr>
                <w:rFonts w:ascii="Marianne" w:hAnsi="Marianne" w:cs="Arial"/>
              </w:rPr>
            </w:pPr>
          </w:p>
        </w:tc>
        <w:tc>
          <w:tcPr>
            <w:tcW w:w="4394" w:type="dxa"/>
            <w:tcBorders>
              <w:left w:val="single" w:sz="4" w:space="0" w:color="000000"/>
            </w:tcBorders>
            <w:shd w:val="clear" w:color="auto" w:fill="B4C6E7"/>
          </w:tcPr>
          <w:p w14:paraId="50E5AF3C" w14:textId="77777777" w:rsidR="004851BF" w:rsidRDefault="004851BF">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680847D" w14:textId="77777777" w:rsidR="004851BF" w:rsidRDefault="004851BF">
            <w:pPr>
              <w:snapToGrid w:val="0"/>
              <w:jc w:val="both"/>
              <w:rPr>
                <w:rFonts w:ascii="Marianne" w:hAnsi="Marianne" w:cs="Arial"/>
              </w:rPr>
            </w:pPr>
          </w:p>
        </w:tc>
      </w:tr>
      <w:tr w:rsidR="004851BF" w14:paraId="70288CA0" w14:textId="77777777">
        <w:trPr>
          <w:trHeight w:val="1021"/>
        </w:trPr>
        <w:tc>
          <w:tcPr>
            <w:tcW w:w="832" w:type="dxa"/>
            <w:tcBorders>
              <w:left w:val="single" w:sz="4" w:space="0" w:color="000000"/>
            </w:tcBorders>
          </w:tcPr>
          <w:p w14:paraId="2AE45222" w14:textId="77777777" w:rsidR="004851BF" w:rsidRDefault="004851BF">
            <w:pPr>
              <w:snapToGrid w:val="0"/>
              <w:jc w:val="both"/>
              <w:rPr>
                <w:rFonts w:ascii="Marianne" w:hAnsi="Marianne" w:cs="Arial"/>
              </w:rPr>
            </w:pPr>
          </w:p>
        </w:tc>
        <w:tc>
          <w:tcPr>
            <w:tcW w:w="4394" w:type="dxa"/>
            <w:tcBorders>
              <w:left w:val="single" w:sz="4" w:space="0" w:color="000000"/>
            </w:tcBorders>
            <w:shd w:val="clear" w:color="auto" w:fill="auto"/>
          </w:tcPr>
          <w:p w14:paraId="142FBEBE" w14:textId="77777777" w:rsidR="004851BF" w:rsidRDefault="004851B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6B53114" w14:textId="77777777" w:rsidR="004851BF" w:rsidRDefault="004851BF">
            <w:pPr>
              <w:snapToGrid w:val="0"/>
              <w:jc w:val="both"/>
              <w:rPr>
                <w:rFonts w:ascii="Marianne" w:hAnsi="Marianne" w:cs="Arial"/>
              </w:rPr>
            </w:pPr>
          </w:p>
        </w:tc>
      </w:tr>
      <w:tr w:rsidR="004851BF" w14:paraId="74279210" w14:textId="77777777">
        <w:trPr>
          <w:trHeight w:val="1021"/>
        </w:trPr>
        <w:tc>
          <w:tcPr>
            <w:tcW w:w="832" w:type="dxa"/>
            <w:tcBorders>
              <w:left w:val="single" w:sz="4" w:space="0" w:color="000000"/>
            </w:tcBorders>
            <w:shd w:val="clear" w:color="auto" w:fill="B4C6E7"/>
          </w:tcPr>
          <w:p w14:paraId="5EA7D773" w14:textId="77777777" w:rsidR="004851BF" w:rsidRDefault="004851BF">
            <w:pPr>
              <w:snapToGrid w:val="0"/>
              <w:jc w:val="both"/>
              <w:rPr>
                <w:rFonts w:ascii="Marianne" w:hAnsi="Marianne" w:cs="Arial"/>
              </w:rPr>
            </w:pPr>
          </w:p>
        </w:tc>
        <w:tc>
          <w:tcPr>
            <w:tcW w:w="4394" w:type="dxa"/>
            <w:tcBorders>
              <w:left w:val="single" w:sz="4" w:space="0" w:color="000000"/>
            </w:tcBorders>
            <w:shd w:val="clear" w:color="auto" w:fill="B4C6E7"/>
          </w:tcPr>
          <w:p w14:paraId="68014465" w14:textId="77777777" w:rsidR="004851BF" w:rsidRDefault="004851BF">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3A9CCEE" w14:textId="77777777" w:rsidR="004851BF" w:rsidRDefault="004851BF">
            <w:pPr>
              <w:snapToGrid w:val="0"/>
              <w:jc w:val="both"/>
              <w:rPr>
                <w:rFonts w:ascii="Marianne" w:hAnsi="Marianne" w:cs="Arial"/>
              </w:rPr>
            </w:pPr>
          </w:p>
        </w:tc>
      </w:tr>
      <w:tr w:rsidR="004851BF" w14:paraId="62ED5073" w14:textId="77777777">
        <w:trPr>
          <w:trHeight w:val="1021"/>
        </w:trPr>
        <w:tc>
          <w:tcPr>
            <w:tcW w:w="832" w:type="dxa"/>
            <w:tcBorders>
              <w:left w:val="single" w:sz="4" w:space="0" w:color="000000"/>
            </w:tcBorders>
          </w:tcPr>
          <w:p w14:paraId="2D1B5438" w14:textId="77777777" w:rsidR="004851BF" w:rsidRDefault="004851BF">
            <w:pPr>
              <w:snapToGrid w:val="0"/>
              <w:jc w:val="both"/>
              <w:rPr>
                <w:rFonts w:ascii="Marianne" w:hAnsi="Marianne" w:cs="Arial"/>
              </w:rPr>
            </w:pPr>
          </w:p>
        </w:tc>
        <w:tc>
          <w:tcPr>
            <w:tcW w:w="4394" w:type="dxa"/>
            <w:tcBorders>
              <w:left w:val="single" w:sz="4" w:space="0" w:color="000000"/>
            </w:tcBorders>
            <w:shd w:val="clear" w:color="auto" w:fill="auto"/>
          </w:tcPr>
          <w:p w14:paraId="0C7AAB1C" w14:textId="77777777" w:rsidR="004851BF" w:rsidRDefault="004851B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5902FE94" w14:textId="77777777" w:rsidR="004851BF" w:rsidRDefault="004851BF">
            <w:pPr>
              <w:snapToGrid w:val="0"/>
              <w:jc w:val="both"/>
              <w:rPr>
                <w:rFonts w:ascii="Marianne" w:hAnsi="Marianne" w:cs="Arial"/>
              </w:rPr>
            </w:pPr>
          </w:p>
        </w:tc>
      </w:tr>
      <w:tr w:rsidR="004851BF" w14:paraId="6309FF43" w14:textId="77777777">
        <w:trPr>
          <w:trHeight w:val="1021"/>
        </w:trPr>
        <w:tc>
          <w:tcPr>
            <w:tcW w:w="832" w:type="dxa"/>
            <w:tcBorders>
              <w:left w:val="single" w:sz="4" w:space="0" w:color="000000"/>
            </w:tcBorders>
            <w:shd w:val="clear" w:color="auto" w:fill="B4C6E7"/>
          </w:tcPr>
          <w:p w14:paraId="45344011" w14:textId="77777777" w:rsidR="004851BF" w:rsidRDefault="004851BF">
            <w:pPr>
              <w:snapToGrid w:val="0"/>
              <w:jc w:val="both"/>
              <w:rPr>
                <w:rFonts w:ascii="Marianne" w:hAnsi="Marianne" w:cs="Arial"/>
              </w:rPr>
            </w:pPr>
          </w:p>
        </w:tc>
        <w:tc>
          <w:tcPr>
            <w:tcW w:w="4394" w:type="dxa"/>
            <w:tcBorders>
              <w:left w:val="single" w:sz="4" w:space="0" w:color="000000"/>
            </w:tcBorders>
            <w:shd w:val="clear" w:color="auto" w:fill="B4C6E7"/>
          </w:tcPr>
          <w:p w14:paraId="008AA26C" w14:textId="77777777" w:rsidR="004851BF" w:rsidRDefault="004851BF">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185BF55" w14:textId="77777777" w:rsidR="004851BF" w:rsidRDefault="004851BF">
            <w:pPr>
              <w:snapToGrid w:val="0"/>
              <w:jc w:val="both"/>
              <w:rPr>
                <w:rFonts w:ascii="Marianne" w:hAnsi="Marianne" w:cs="Arial"/>
              </w:rPr>
            </w:pPr>
          </w:p>
        </w:tc>
      </w:tr>
      <w:tr w:rsidR="004851BF" w14:paraId="350C663F" w14:textId="77777777">
        <w:trPr>
          <w:trHeight w:val="1021"/>
        </w:trPr>
        <w:tc>
          <w:tcPr>
            <w:tcW w:w="832" w:type="dxa"/>
            <w:tcBorders>
              <w:left w:val="single" w:sz="4" w:space="0" w:color="000000"/>
            </w:tcBorders>
          </w:tcPr>
          <w:p w14:paraId="11929B6A" w14:textId="77777777" w:rsidR="004851BF" w:rsidRDefault="004851BF">
            <w:pPr>
              <w:snapToGrid w:val="0"/>
              <w:jc w:val="both"/>
              <w:rPr>
                <w:rFonts w:ascii="Marianne" w:hAnsi="Marianne" w:cs="Arial"/>
              </w:rPr>
            </w:pPr>
          </w:p>
        </w:tc>
        <w:tc>
          <w:tcPr>
            <w:tcW w:w="4394" w:type="dxa"/>
            <w:tcBorders>
              <w:left w:val="single" w:sz="4" w:space="0" w:color="000000"/>
            </w:tcBorders>
            <w:shd w:val="clear" w:color="auto" w:fill="auto"/>
          </w:tcPr>
          <w:p w14:paraId="4060DE77" w14:textId="77777777" w:rsidR="004851BF" w:rsidRDefault="004851B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5F435478" w14:textId="77777777" w:rsidR="004851BF" w:rsidRDefault="004851BF">
            <w:pPr>
              <w:snapToGrid w:val="0"/>
              <w:jc w:val="both"/>
              <w:rPr>
                <w:rFonts w:ascii="Marianne" w:hAnsi="Marianne" w:cs="Arial"/>
              </w:rPr>
            </w:pPr>
          </w:p>
        </w:tc>
      </w:tr>
      <w:tr w:rsidR="004851BF" w14:paraId="2234D76B" w14:textId="77777777">
        <w:trPr>
          <w:trHeight w:val="1021"/>
        </w:trPr>
        <w:tc>
          <w:tcPr>
            <w:tcW w:w="832" w:type="dxa"/>
            <w:tcBorders>
              <w:left w:val="single" w:sz="4" w:space="0" w:color="000000"/>
              <w:bottom w:val="single" w:sz="4" w:space="0" w:color="000000"/>
            </w:tcBorders>
            <w:shd w:val="clear" w:color="auto" w:fill="B4C6E7"/>
          </w:tcPr>
          <w:p w14:paraId="37BB52E2" w14:textId="77777777" w:rsidR="004851BF" w:rsidRDefault="004851BF">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28677355" w14:textId="77777777" w:rsidR="004851BF" w:rsidRDefault="004851BF">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23C04571" w14:textId="77777777" w:rsidR="004851BF" w:rsidRDefault="004851BF">
            <w:pPr>
              <w:snapToGrid w:val="0"/>
              <w:jc w:val="both"/>
              <w:rPr>
                <w:rFonts w:ascii="Marianne" w:hAnsi="Marianne" w:cs="Arial"/>
              </w:rPr>
            </w:pPr>
          </w:p>
        </w:tc>
      </w:tr>
    </w:tbl>
    <w:p w14:paraId="6038F5C4" w14:textId="77777777" w:rsidR="004851BF" w:rsidRDefault="004851BF">
      <w:pPr>
        <w:pStyle w:val="En-tte"/>
        <w:tabs>
          <w:tab w:val="clear" w:pos="4536"/>
          <w:tab w:val="clear" w:pos="9072"/>
          <w:tab w:val="left" w:pos="864"/>
        </w:tabs>
        <w:rPr>
          <w:rFonts w:ascii="Marianne" w:hAnsi="Marianne" w:cs="Arial"/>
          <w:sz w:val="18"/>
          <w:szCs w:val="18"/>
        </w:rPr>
      </w:pPr>
    </w:p>
    <w:p w14:paraId="04394E80" w14:textId="77777777" w:rsidR="004851BF" w:rsidRDefault="004851BF">
      <w:pPr>
        <w:pStyle w:val="En-tte"/>
        <w:tabs>
          <w:tab w:val="clear" w:pos="4536"/>
          <w:tab w:val="clear" w:pos="9072"/>
          <w:tab w:val="left" w:pos="864"/>
        </w:tabs>
        <w:rPr>
          <w:rFonts w:ascii="Marianne" w:hAnsi="Marianne" w:cs="Arial"/>
          <w:sz w:val="18"/>
          <w:szCs w:val="18"/>
        </w:rPr>
      </w:pPr>
    </w:p>
    <w:p w14:paraId="2585465D" w14:textId="77777777" w:rsidR="004851BF" w:rsidRDefault="004851BF">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851BF" w14:paraId="00167D2D" w14:textId="77777777">
        <w:trPr>
          <w:trHeight w:val="407"/>
        </w:trPr>
        <w:tc>
          <w:tcPr>
            <w:tcW w:w="9852" w:type="dxa"/>
            <w:shd w:val="clear" w:color="auto" w:fill="465F9D"/>
          </w:tcPr>
          <w:p w14:paraId="04E92AAA" w14:textId="77777777" w:rsidR="004851BF" w:rsidRDefault="00900950">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79CCCA69" w14:textId="77777777" w:rsidR="004851BF" w:rsidRDefault="004851BF">
      <w:pPr>
        <w:tabs>
          <w:tab w:val="left" w:pos="426"/>
        </w:tabs>
        <w:jc w:val="both"/>
        <w:rPr>
          <w:rFonts w:ascii="Marianne" w:hAnsi="Marianne" w:cs="Arial"/>
          <w:spacing w:val="-10"/>
        </w:rPr>
      </w:pPr>
    </w:p>
    <w:p w14:paraId="407E1EA6" w14:textId="77777777" w:rsidR="004851BF" w:rsidRDefault="00900950">
      <w:pPr>
        <w:tabs>
          <w:tab w:val="left" w:pos="426"/>
        </w:tabs>
        <w:jc w:val="both"/>
        <w:rPr>
          <w:rFonts w:ascii="Marianne" w:hAnsi="Marianne" w:cs="Arial"/>
          <w:spacing w:val="-10"/>
        </w:rPr>
      </w:pPr>
      <w:r>
        <w:rPr>
          <w:rFonts w:ascii="Marianne" w:hAnsi="Marianne" w:cs="Arial"/>
          <w:b/>
          <w:bCs/>
          <w:sz w:val="22"/>
          <w:szCs w:val="22"/>
        </w:rPr>
        <w:t xml:space="preserve">I1 – </w:t>
      </w:r>
      <w:r>
        <w:rPr>
          <w:rFonts w:ascii="Marianne" w:hAnsi="Marianne" w:cs="Arial"/>
          <w:b/>
          <w:bCs/>
          <w:sz w:val="22"/>
          <w:szCs w:val="22"/>
        </w:rPr>
        <w:t>Renseignements relatifs à la nationalité du candidat individuel ou du membre du groupement</w:t>
      </w:r>
    </w:p>
    <w:p w14:paraId="416A9B33" w14:textId="77777777" w:rsidR="004851BF" w:rsidRDefault="004851BF">
      <w:pPr>
        <w:tabs>
          <w:tab w:val="left" w:pos="426"/>
        </w:tabs>
        <w:jc w:val="both"/>
        <w:rPr>
          <w:rFonts w:ascii="Marianne" w:hAnsi="Marianne" w:cs="Arial"/>
          <w:spacing w:val="-10"/>
        </w:rPr>
      </w:pPr>
    </w:p>
    <w:p w14:paraId="31D0C5A6" w14:textId="77777777" w:rsidR="004851BF" w:rsidRDefault="004851BF">
      <w:pPr>
        <w:tabs>
          <w:tab w:val="left" w:pos="426"/>
        </w:tabs>
        <w:jc w:val="both"/>
        <w:rPr>
          <w:rFonts w:ascii="Marianne" w:hAnsi="Marianne" w:cs="Arial"/>
          <w:spacing w:val="-10"/>
        </w:rPr>
      </w:pPr>
    </w:p>
    <w:p w14:paraId="313B4E24" w14:textId="77777777" w:rsidR="004851BF" w:rsidRDefault="004851BF">
      <w:pPr>
        <w:tabs>
          <w:tab w:val="left" w:pos="426"/>
        </w:tabs>
        <w:jc w:val="both"/>
        <w:rPr>
          <w:rFonts w:ascii="Marianne" w:hAnsi="Marianne" w:cs="Arial"/>
          <w:spacing w:val="-10"/>
        </w:rPr>
      </w:pPr>
    </w:p>
    <w:p w14:paraId="4B3196F1" w14:textId="77777777" w:rsidR="004851BF" w:rsidRDefault="004851BF">
      <w:pPr>
        <w:tabs>
          <w:tab w:val="left" w:pos="426"/>
        </w:tabs>
        <w:jc w:val="both"/>
        <w:rPr>
          <w:rFonts w:ascii="Marianne" w:hAnsi="Marianne" w:cs="Arial"/>
          <w:spacing w:val="-10"/>
        </w:rPr>
      </w:pPr>
    </w:p>
    <w:p w14:paraId="4878698D" w14:textId="77777777" w:rsidR="004851BF" w:rsidRDefault="004851BF">
      <w:pPr>
        <w:tabs>
          <w:tab w:val="left" w:pos="426"/>
        </w:tabs>
        <w:jc w:val="both"/>
        <w:rPr>
          <w:rFonts w:ascii="Marianne" w:hAnsi="Marianne" w:cs="Arial"/>
          <w:spacing w:val="-10"/>
        </w:rPr>
      </w:pPr>
    </w:p>
    <w:p w14:paraId="4E76236F" w14:textId="77777777" w:rsidR="004851BF" w:rsidRDefault="004851BF">
      <w:pPr>
        <w:tabs>
          <w:tab w:val="left" w:pos="426"/>
        </w:tabs>
        <w:jc w:val="both"/>
        <w:rPr>
          <w:rFonts w:ascii="Marianne" w:hAnsi="Marianne" w:cs="Arial"/>
          <w:spacing w:val="-10"/>
        </w:rPr>
      </w:pPr>
    </w:p>
    <w:p w14:paraId="253A31AB" w14:textId="77777777" w:rsidR="004851BF" w:rsidRDefault="004851BF">
      <w:pPr>
        <w:tabs>
          <w:tab w:val="left" w:pos="426"/>
        </w:tabs>
        <w:jc w:val="both"/>
        <w:rPr>
          <w:rFonts w:ascii="Marianne" w:hAnsi="Marianne" w:cs="Arial"/>
          <w:spacing w:val="-10"/>
        </w:rPr>
      </w:pPr>
    </w:p>
    <w:p w14:paraId="44902684" w14:textId="77777777" w:rsidR="004851BF" w:rsidRDefault="004851BF">
      <w:pPr>
        <w:tabs>
          <w:tab w:val="left" w:pos="426"/>
        </w:tabs>
        <w:jc w:val="both"/>
        <w:rPr>
          <w:rFonts w:ascii="Marianne" w:hAnsi="Marianne" w:cs="Arial"/>
          <w:spacing w:val="-10"/>
        </w:rPr>
      </w:pPr>
    </w:p>
    <w:p w14:paraId="69227509" w14:textId="77777777" w:rsidR="004851BF" w:rsidRDefault="004851BF">
      <w:pPr>
        <w:tabs>
          <w:tab w:val="left" w:pos="426"/>
        </w:tabs>
        <w:jc w:val="both"/>
        <w:rPr>
          <w:rFonts w:ascii="Marianne" w:hAnsi="Marianne" w:cs="Arial"/>
          <w:spacing w:val="-10"/>
        </w:rPr>
      </w:pPr>
    </w:p>
    <w:p w14:paraId="69F0C75D" w14:textId="77777777" w:rsidR="004851BF" w:rsidRDefault="004851BF">
      <w:pPr>
        <w:tabs>
          <w:tab w:val="left" w:pos="426"/>
        </w:tabs>
        <w:jc w:val="both"/>
        <w:rPr>
          <w:rFonts w:ascii="Marianne" w:hAnsi="Marianne" w:cs="Arial"/>
          <w:spacing w:val="-10"/>
        </w:rPr>
      </w:pPr>
    </w:p>
    <w:p w14:paraId="551D269B" w14:textId="77777777" w:rsidR="004851BF" w:rsidRDefault="00900950">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w:t>
      </w:r>
      <w:r>
        <w:rPr>
          <w:rFonts w:ascii="Marianne" w:hAnsi="Marianne" w:cs="Arial"/>
          <w:b/>
          <w:spacing w:val="-10"/>
          <w:sz w:val="22"/>
          <w:szCs w:val="22"/>
        </w:rPr>
        <w:t>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5A5EF0C2" w14:textId="77777777" w:rsidR="004851BF" w:rsidRDefault="004851BF">
      <w:pPr>
        <w:tabs>
          <w:tab w:val="left" w:pos="426"/>
        </w:tabs>
        <w:jc w:val="both"/>
        <w:rPr>
          <w:rFonts w:ascii="Marianne" w:hAnsi="Marianne" w:cs="Arial"/>
          <w:spacing w:val="-10"/>
          <w:sz w:val="22"/>
          <w:szCs w:val="22"/>
        </w:rPr>
      </w:pPr>
    </w:p>
    <w:p w14:paraId="07472443" w14:textId="77777777" w:rsidR="004851BF" w:rsidRDefault="004851BF">
      <w:pPr>
        <w:tabs>
          <w:tab w:val="left" w:pos="426"/>
        </w:tabs>
        <w:jc w:val="both"/>
        <w:rPr>
          <w:rFonts w:ascii="Marianne" w:hAnsi="Marianne" w:cs="Arial"/>
          <w:spacing w:val="-10"/>
          <w:sz w:val="22"/>
          <w:szCs w:val="22"/>
        </w:rPr>
      </w:pPr>
    </w:p>
    <w:p w14:paraId="4F46D363" w14:textId="77777777" w:rsidR="004851BF" w:rsidRDefault="004851BF">
      <w:pPr>
        <w:tabs>
          <w:tab w:val="left" w:pos="426"/>
        </w:tabs>
        <w:jc w:val="both"/>
        <w:rPr>
          <w:rFonts w:ascii="Marianne" w:hAnsi="Marianne" w:cs="Arial"/>
          <w:spacing w:val="-10"/>
          <w:sz w:val="22"/>
          <w:szCs w:val="22"/>
        </w:rPr>
      </w:pPr>
    </w:p>
    <w:p w14:paraId="6B286DE1" w14:textId="77777777" w:rsidR="004851BF" w:rsidRDefault="004851BF">
      <w:pPr>
        <w:tabs>
          <w:tab w:val="left" w:pos="426"/>
        </w:tabs>
        <w:jc w:val="both"/>
        <w:rPr>
          <w:rFonts w:ascii="Marianne" w:hAnsi="Marianne" w:cs="Arial"/>
          <w:spacing w:val="-10"/>
          <w:sz w:val="22"/>
          <w:szCs w:val="22"/>
        </w:rPr>
      </w:pPr>
    </w:p>
    <w:p w14:paraId="090C46AE" w14:textId="77777777" w:rsidR="004851BF" w:rsidRDefault="004851BF">
      <w:pPr>
        <w:tabs>
          <w:tab w:val="left" w:pos="426"/>
        </w:tabs>
        <w:jc w:val="both"/>
        <w:rPr>
          <w:rFonts w:ascii="Marianne" w:hAnsi="Marianne" w:cs="Arial"/>
          <w:spacing w:val="-10"/>
          <w:sz w:val="22"/>
          <w:szCs w:val="22"/>
        </w:rPr>
      </w:pPr>
    </w:p>
    <w:p w14:paraId="37003117" w14:textId="77777777" w:rsidR="004851BF" w:rsidRDefault="004851BF">
      <w:pPr>
        <w:tabs>
          <w:tab w:val="left" w:pos="426"/>
        </w:tabs>
        <w:jc w:val="both"/>
        <w:rPr>
          <w:rFonts w:ascii="Marianne" w:hAnsi="Marianne" w:cs="Arial"/>
          <w:spacing w:val="-10"/>
          <w:sz w:val="22"/>
          <w:szCs w:val="22"/>
        </w:rPr>
      </w:pPr>
    </w:p>
    <w:p w14:paraId="1D681BD2" w14:textId="77777777" w:rsidR="004851BF" w:rsidRDefault="004851BF">
      <w:pPr>
        <w:tabs>
          <w:tab w:val="left" w:pos="426"/>
        </w:tabs>
        <w:jc w:val="both"/>
        <w:rPr>
          <w:rFonts w:ascii="Marianne" w:hAnsi="Marianne" w:cs="Arial"/>
          <w:spacing w:val="-10"/>
          <w:sz w:val="22"/>
          <w:szCs w:val="22"/>
        </w:rPr>
      </w:pPr>
    </w:p>
    <w:p w14:paraId="3E00004F" w14:textId="77777777" w:rsidR="004851BF" w:rsidRDefault="004851BF">
      <w:pPr>
        <w:tabs>
          <w:tab w:val="left" w:pos="426"/>
        </w:tabs>
        <w:jc w:val="both"/>
        <w:rPr>
          <w:rFonts w:ascii="Marianne" w:hAnsi="Marianne" w:cs="Arial"/>
          <w:spacing w:val="-10"/>
          <w:sz w:val="22"/>
          <w:szCs w:val="22"/>
        </w:rPr>
      </w:pPr>
    </w:p>
    <w:p w14:paraId="2118B94F" w14:textId="77777777" w:rsidR="004851BF" w:rsidRDefault="004851BF">
      <w:pPr>
        <w:tabs>
          <w:tab w:val="left" w:pos="426"/>
        </w:tabs>
        <w:jc w:val="both"/>
        <w:rPr>
          <w:rFonts w:ascii="Marianne" w:hAnsi="Marianne" w:cs="Arial"/>
          <w:spacing w:val="-10"/>
          <w:sz w:val="22"/>
          <w:szCs w:val="22"/>
        </w:rPr>
      </w:pPr>
    </w:p>
    <w:p w14:paraId="4C89C0AC" w14:textId="77777777" w:rsidR="004851BF" w:rsidRDefault="004851BF">
      <w:pPr>
        <w:tabs>
          <w:tab w:val="left" w:pos="426"/>
        </w:tabs>
        <w:jc w:val="both"/>
        <w:rPr>
          <w:rFonts w:ascii="Marianne" w:hAnsi="Marianne" w:cs="Arial"/>
          <w:spacing w:val="-10"/>
          <w:sz w:val="22"/>
          <w:szCs w:val="22"/>
        </w:rPr>
      </w:pPr>
    </w:p>
    <w:p w14:paraId="5BB1706E" w14:textId="77777777" w:rsidR="004851BF" w:rsidRDefault="004851BF">
      <w:pPr>
        <w:tabs>
          <w:tab w:val="left" w:pos="426"/>
        </w:tabs>
        <w:jc w:val="both"/>
        <w:rPr>
          <w:rFonts w:ascii="Marianne" w:hAnsi="Marianne" w:cs="Arial"/>
          <w:spacing w:val="-10"/>
          <w:sz w:val="22"/>
          <w:szCs w:val="22"/>
        </w:rPr>
      </w:pPr>
    </w:p>
    <w:p w14:paraId="41332605" w14:textId="77777777" w:rsidR="004851BF" w:rsidRDefault="004851BF">
      <w:pPr>
        <w:tabs>
          <w:tab w:val="left" w:pos="426"/>
        </w:tabs>
        <w:jc w:val="both"/>
        <w:rPr>
          <w:rFonts w:ascii="Marianne" w:hAnsi="Marianne" w:cs="Arial"/>
          <w:spacing w:val="-10"/>
          <w:sz w:val="22"/>
          <w:szCs w:val="22"/>
        </w:rPr>
      </w:pPr>
    </w:p>
    <w:p w14:paraId="62466388" w14:textId="77777777" w:rsidR="004851BF" w:rsidRDefault="004851BF">
      <w:pPr>
        <w:tabs>
          <w:tab w:val="left" w:pos="426"/>
        </w:tabs>
        <w:jc w:val="both"/>
        <w:rPr>
          <w:rFonts w:ascii="Marianne" w:hAnsi="Marianne" w:cs="Arial"/>
          <w:spacing w:val="-10"/>
          <w:sz w:val="22"/>
          <w:szCs w:val="22"/>
        </w:rPr>
      </w:pPr>
    </w:p>
    <w:p w14:paraId="416550D1" w14:textId="77777777" w:rsidR="004851BF" w:rsidRDefault="004851BF">
      <w:pPr>
        <w:tabs>
          <w:tab w:val="left" w:pos="426"/>
        </w:tabs>
        <w:jc w:val="both"/>
        <w:rPr>
          <w:rFonts w:ascii="Marianne" w:hAnsi="Marianne" w:cs="Arial"/>
          <w:spacing w:val="-10"/>
          <w:sz w:val="22"/>
          <w:szCs w:val="22"/>
        </w:rPr>
      </w:pPr>
    </w:p>
    <w:p w14:paraId="66DA37CB" w14:textId="77777777" w:rsidR="004851BF" w:rsidRDefault="004851BF">
      <w:pPr>
        <w:tabs>
          <w:tab w:val="left" w:pos="426"/>
        </w:tabs>
        <w:jc w:val="both"/>
        <w:rPr>
          <w:rFonts w:ascii="Marianne" w:hAnsi="Marianne" w:cs="Arial"/>
          <w:spacing w:val="-10"/>
          <w:sz w:val="22"/>
          <w:szCs w:val="22"/>
        </w:rPr>
      </w:pPr>
    </w:p>
    <w:p w14:paraId="5C9B46BA" w14:textId="77777777" w:rsidR="004851BF" w:rsidRDefault="004851BF">
      <w:pPr>
        <w:tabs>
          <w:tab w:val="left" w:pos="426"/>
        </w:tabs>
        <w:jc w:val="both"/>
        <w:rPr>
          <w:rFonts w:ascii="Marianne" w:hAnsi="Marianne" w:cs="Arial"/>
          <w:spacing w:val="-10"/>
          <w:sz w:val="22"/>
          <w:szCs w:val="22"/>
        </w:rPr>
      </w:pPr>
    </w:p>
    <w:p w14:paraId="4BF5418F" w14:textId="77777777" w:rsidR="00CD1534" w:rsidRDefault="00900950">
      <w:pPr>
        <w:spacing w:before="120" w:after="120"/>
        <w:jc w:val="both"/>
        <w:rPr>
          <w:rFonts w:ascii="Marianne" w:hAnsi="Marianne"/>
        </w:rPr>
      </w:pPr>
      <w:r>
        <w:rPr>
          <w:rFonts w:ascii="Marianne" w:hAnsi="Marianne" w:cs="Arial"/>
          <w:sz w:val="16"/>
          <w:szCs w:val="16"/>
        </w:rPr>
        <w:t xml:space="preserve">Date de la </w:t>
      </w:r>
      <w:r>
        <w:rPr>
          <w:rFonts w:ascii="Marianne" w:hAnsi="Marianne" w:cs="Arial"/>
          <w:sz w:val="16"/>
          <w:szCs w:val="16"/>
        </w:rPr>
        <w:t>dernière mise à jour</w:t>
      </w:r>
      <w:r>
        <w:rPr>
          <w:rFonts w:ascii="Calibri" w:hAnsi="Calibri" w:cs="Calibri"/>
          <w:sz w:val="16"/>
          <w:szCs w:val="16"/>
        </w:rPr>
        <w:t> </w:t>
      </w:r>
      <w:r>
        <w:rPr>
          <w:rFonts w:ascii="Marianne" w:hAnsi="Marianne" w:cs="Arial"/>
          <w:sz w:val="16"/>
          <w:szCs w:val="16"/>
        </w:rPr>
        <w:t>: 21/11/2023</w:t>
      </w:r>
    </w:p>
    <w:sectPr w:rsidR="00CD1534">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BC0BB2" w14:textId="77777777" w:rsidR="00CD1534" w:rsidRDefault="00CD1534">
      <w:r>
        <w:separator/>
      </w:r>
    </w:p>
  </w:endnote>
  <w:endnote w:type="continuationSeparator" w:id="0">
    <w:p w14:paraId="2028893D" w14:textId="77777777" w:rsidR="00CD1534" w:rsidRDefault="00CD1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851BF" w14:paraId="19C7A609" w14:textId="77777777">
      <w:trPr>
        <w:tblHeader/>
      </w:trPr>
      <w:tc>
        <w:tcPr>
          <w:tcW w:w="3513" w:type="dxa"/>
          <w:shd w:val="clear" w:color="auto" w:fill="66CCFF"/>
        </w:tcPr>
        <w:p w14:paraId="74BE7BBB" w14:textId="77777777" w:rsidR="004851BF" w:rsidRDefault="00900950">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4A9DB822" w14:textId="24D4E207" w:rsidR="004851BF" w:rsidRDefault="00852A8D">
          <w:pPr>
            <w:shd w:val="clear" w:color="auto" w:fill="66CCFF"/>
            <w:snapToGrid w:val="0"/>
            <w:jc w:val="center"/>
            <w:rPr>
              <w:rFonts w:ascii="Marianne" w:hAnsi="Marianne" w:cs="Arial"/>
              <w:b/>
              <w:bCs/>
            </w:rPr>
          </w:pPr>
          <w:r>
            <w:rPr>
              <w:rFonts w:ascii="Marianne" w:hAnsi="Marianne" w:cs="Arial"/>
              <w:b/>
              <w:i/>
              <w:iCs/>
            </w:rPr>
            <w:t>Reconstruction du CHAM d’Epernay – Marché CT</w:t>
          </w:r>
        </w:p>
      </w:tc>
      <w:tc>
        <w:tcPr>
          <w:tcW w:w="900" w:type="dxa"/>
          <w:shd w:val="clear" w:color="auto" w:fill="66CCFF"/>
        </w:tcPr>
        <w:p w14:paraId="1FADCC4A" w14:textId="77777777" w:rsidR="004851BF" w:rsidRDefault="00900950">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98307D9" w14:textId="77777777" w:rsidR="004851BF" w:rsidRDefault="00900950">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62D10F49" w14:textId="77777777" w:rsidR="004851BF" w:rsidRDefault="00900950">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09443C3D" w14:textId="77777777" w:rsidR="004851BF" w:rsidRDefault="00900950">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1B3971C0" w14:textId="77777777" w:rsidR="004851BF" w:rsidRDefault="004851BF">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37E06B" w14:textId="77777777" w:rsidR="00CD1534" w:rsidRDefault="00CD1534">
      <w:r>
        <w:separator/>
      </w:r>
    </w:p>
  </w:footnote>
  <w:footnote w:type="continuationSeparator" w:id="0">
    <w:p w14:paraId="08270332" w14:textId="77777777" w:rsidR="00CD1534" w:rsidRDefault="00CD1534">
      <w:r>
        <w:continuationSeparator/>
      </w:r>
    </w:p>
  </w:footnote>
  <w:footnote w:id="1">
    <w:p w14:paraId="61226794" w14:textId="77777777" w:rsidR="004851BF" w:rsidRDefault="00900950">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7FEC83E9" w14:textId="77777777" w:rsidR="004851BF" w:rsidRDefault="00900950">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2F8D781C" w14:textId="77777777" w:rsidR="004851BF" w:rsidRDefault="00900950">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 xml:space="preserve">Préciser </w:t>
      </w:r>
      <w:r>
        <w:rPr>
          <w:rFonts w:ascii="Garamond" w:hAnsi="Garamond" w:cs="Arial"/>
          <w:sz w:val="16"/>
          <w:szCs w:val="16"/>
        </w:rPr>
        <w:t>l’adresse du siège social du membre du groupement si elle est différente de celle de l’établissement.</w:t>
      </w:r>
    </w:p>
  </w:footnote>
  <w:footnote w:id="4">
    <w:p w14:paraId="61458464" w14:textId="77777777" w:rsidR="004851BF" w:rsidRDefault="00900950">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w:t>
      </w:r>
      <w:r>
        <w:rPr>
          <w:rFonts w:ascii="Garamond" w:hAnsi="Garamond" w:cs="Arial"/>
          <w:sz w:val="16"/>
          <w:szCs w:val="16"/>
        </w:rPr>
        <w:t>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A6F"/>
    <w:rsid w:val="004851BF"/>
    <w:rsid w:val="00852A8D"/>
    <w:rsid w:val="00900950"/>
    <w:rsid w:val="00BD0A6F"/>
    <w:rsid w:val="00BD7841"/>
    <w:rsid w:val="00CD15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63CBB5B"/>
  <w15:chartTrackingRefBased/>
  <w15:docId w15:val="{844ACFD3-486D-4166-B030-0457A282C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BDD16-3760-4FB4-8118-27329E497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3689</Words>
  <Characters>20292</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23934</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Sylvie BRIMEUX</cp:lastModifiedBy>
  <cp:revision>4</cp:revision>
  <cp:lastPrinted>2023-09-26T08:15:00Z</cp:lastPrinted>
  <dcterms:created xsi:type="dcterms:W3CDTF">2025-07-11T08:48:00Z</dcterms:created>
  <dcterms:modified xsi:type="dcterms:W3CDTF">2025-08-06T08:02:00Z</dcterms:modified>
</cp:coreProperties>
</file>